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79201FFD" w14:textId="3AC54C2F" w:rsidR="009B1CD0" w:rsidRDefault="00FF46C6" w:rsidP="00844DAA">
      <w:pPr>
        <w:tabs>
          <w:tab w:val="left" w:pos="851"/>
        </w:tabs>
        <w:spacing w:before="60" w:after="60"/>
        <w:jc w:val="center"/>
        <w:rPr>
          <w:rFonts w:ascii="Arial" w:hAnsi="Arial" w:cs="Arial"/>
          <w:sz w:val="22"/>
          <w:szCs w:val="22"/>
        </w:rPr>
      </w:pPr>
      <w:r w:rsidRPr="00683FF2">
        <w:rPr>
          <w:noProof/>
          <w:sz w:val="24"/>
          <w:szCs w:val="24"/>
        </w:rPr>
        <w:drawing>
          <wp:inline distT="0" distB="0" distL="0" distR="0" wp14:anchorId="21F611F4" wp14:editId="4686C1CA">
            <wp:extent cx="1838325" cy="781050"/>
            <wp:effectExtent l="0" t="0" r="9525" b="0"/>
            <wp:docPr id="1174256953"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838325" cy="781050"/>
                    </a:xfrm>
                    <a:prstGeom prst="rect">
                      <a:avLst/>
                    </a:prstGeom>
                    <a:noFill/>
                    <a:ln>
                      <a:noFill/>
                    </a:ln>
                  </pic:spPr>
                </pic:pic>
              </a:graphicData>
            </a:graphic>
          </wp:inline>
        </w:drawing>
      </w: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14:paraId="1335BD7F" w14:textId="77777777">
        <w:trPr>
          <w:trHeight w:val="1132"/>
        </w:trPr>
        <w:tc>
          <w:tcPr>
            <w:tcW w:w="10434" w:type="dxa"/>
            <w:shd w:val="clear" w:color="auto" w:fill="auto"/>
          </w:tcPr>
          <w:p w14:paraId="6078259E" w14:textId="23E79DAC" w:rsidR="00541CA3" w:rsidRDefault="00541CA3" w:rsidP="00844DAA">
            <w:pPr>
              <w:pStyle w:val="Pieddepage"/>
              <w:tabs>
                <w:tab w:val="clear" w:pos="4536"/>
                <w:tab w:val="clear" w:pos="9072"/>
                <w:tab w:val="left" w:pos="851"/>
              </w:tabs>
              <w:jc w:val="center"/>
              <w:rPr>
                <w:noProof/>
                <w:lang w:eastAsia="fr-FR"/>
              </w:rPr>
            </w:pPr>
          </w:p>
          <w:p w14:paraId="7C481036" w14:textId="77777777" w:rsidR="00FE48C9" w:rsidRDefault="00FE48C9" w:rsidP="00844DAA">
            <w:pPr>
              <w:pStyle w:val="Pieddepage"/>
              <w:tabs>
                <w:tab w:val="clear" w:pos="4536"/>
                <w:tab w:val="clear" w:pos="9072"/>
                <w:tab w:val="left" w:pos="851"/>
              </w:tabs>
              <w:jc w:val="center"/>
              <w:rPr>
                <w:rFonts w:ascii="Arial" w:hAnsi="Arial" w:cs="Arial"/>
                <w:b/>
                <w:sz w:val="18"/>
                <w:szCs w:val="18"/>
              </w:rPr>
            </w:pPr>
          </w:p>
          <w:p w14:paraId="4B22DAEE" w14:textId="3E086CD5" w:rsidR="009B1CD0" w:rsidRDefault="009B1CD0" w:rsidP="00FE48C9">
            <w:pPr>
              <w:pStyle w:val="En-tte"/>
              <w:jc w:val="center"/>
            </w:pPr>
          </w:p>
        </w:tc>
      </w:tr>
    </w:tbl>
    <w:p w14:paraId="0FB36D3C" w14:textId="77777777" w:rsidR="009B1CD0" w:rsidRDefault="009B1CD0" w:rsidP="00844DAA">
      <w:pPr>
        <w:tabs>
          <w:tab w:val="left" w:pos="851"/>
        </w:tabs>
        <w:sectPr w:rsidR="009B1CD0">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14:paraId="33A55D4F" w14:textId="77777777">
        <w:tc>
          <w:tcPr>
            <w:tcW w:w="9002" w:type="dxa"/>
            <w:shd w:val="clear" w:color="auto" w:fill="66CCFF"/>
          </w:tcPr>
          <w:p w14:paraId="71723DD5" w14:textId="77777777" w:rsidR="009B1CD0" w:rsidRDefault="009B1CD0" w:rsidP="00844DAA">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 xml:space="preserve">S </w:t>
            </w:r>
            <w:r w:rsidR="00930A5C">
              <w:rPr>
                <w:rFonts w:ascii="Arial" w:hAnsi="Arial" w:cs="Arial"/>
                <w:sz w:val="24"/>
                <w:szCs w:val="24"/>
              </w:rPr>
              <w:t>PUBLICS</w:t>
            </w:r>
          </w:p>
          <w:p w14:paraId="208DABE8" w14:textId="77777777" w:rsidR="009B1CD0" w:rsidRDefault="009B1CD0" w:rsidP="006C4338">
            <w:pPr>
              <w:tabs>
                <w:tab w:val="left" w:pos="851"/>
              </w:tabs>
              <w:spacing w:before="120" w:after="120"/>
              <w:jc w:val="center"/>
              <w:rPr>
                <w:rFonts w:ascii="Arial" w:hAnsi="Arial" w:cs="Arial"/>
                <w:b/>
                <w:bC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p>
          <w:p w14:paraId="3D2AC9CA" w14:textId="607C257A" w:rsidR="009147F4" w:rsidRDefault="00FF46C6" w:rsidP="006C4338">
            <w:pPr>
              <w:tabs>
                <w:tab w:val="left" w:pos="851"/>
              </w:tabs>
              <w:spacing w:before="120" w:after="120"/>
              <w:jc w:val="center"/>
              <w:rPr>
                <w:rFonts w:ascii="Arial" w:hAnsi="Arial" w:cs="Arial"/>
                <w:b/>
                <w:bCs/>
                <w:sz w:val="28"/>
                <w:szCs w:val="28"/>
              </w:rPr>
            </w:pPr>
            <w:r>
              <w:rPr>
                <w:rFonts w:ascii="Arial" w:hAnsi="Arial" w:cs="Arial"/>
                <w:b/>
                <w:bCs/>
                <w:sz w:val="28"/>
                <w:szCs w:val="28"/>
              </w:rPr>
              <w:t>CONSULTATION</w:t>
            </w:r>
            <w:r w:rsidR="009147F4">
              <w:rPr>
                <w:rFonts w:ascii="Arial" w:hAnsi="Arial" w:cs="Arial"/>
                <w:b/>
                <w:bCs/>
                <w:sz w:val="28"/>
                <w:szCs w:val="28"/>
              </w:rPr>
              <w:t xml:space="preserve"> </w:t>
            </w:r>
            <w:r w:rsidR="009147F4" w:rsidRPr="009147F4">
              <w:rPr>
                <w:rFonts w:ascii="Arial" w:hAnsi="Arial" w:cs="Arial"/>
                <w:b/>
                <w:bCs/>
                <w:sz w:val="28"/>
                <w:szCs w:val="28"/>
              </w:rPr>
              <w:t>25S008- SURVEILLANCE DE LA QUALITE DES EAUX CONTINENTALES</w:t>
            </w:r>
          </w:p>
          <w:p w14:paraId="46BB0692" w14:textId="40C13616" w:rsidR="00FF46C6" w:rsidRDefault="00FF46C6" w:rsidP="006C4338">
            <w:pPr>
              <w:tabs>
                <w:tab w:val="left" w:pos="851"/>
              </w:tabs>
              <w:spacing w:before="120" w:after="120"/>
              <w:jc w:val="center"/>
              <w:rPr>
                <w:caps/>
                <w:sz w:val="28"/>
                <w:szCs w:val="28"/>
              </w:rPr>
            </w:pPr>
            <w:r>
              <w:rPr>
                <w:rFonts w:ascii="Arial" w:hAnsi="Arial" w:cs="Arial"/>
                <w:b/>
                <w:bCs/>
                <w:sz w:val="28"/>
                <w:szCs w:val="28"/>
              </w:rPr>
              <w:t xml:space="preserve">-LOT </w:t>
            </w:r>
            <w:r w:rsidR="003736CE">
              <w:rPr>
                <w:rFonts w:ascii="Arial" w:hAnsi="Arial" w:cs="Arial"/>
                <w:b/>
                <w:bCs/>
                <w:sz w:val="28"/>
                <w:szCs w:val="28"/>
              </w:rPr>
              <w:t>0</w:t>
            </w:r>
            <w:r w:rsidR="0015441F">
              <w:rPr>
                <w:rFonts w:ascii="Arial" w:hAnsi="Arial" w:cs="Arial"/>
                <w:b/>
                <w:bCs/>
                <w:sz w:val="28"/>
                <w:szCs w:val="28"/>
              </w:rPr>
              <w:t>6</w:t>
            </w:r>
            <w:r w:rsidR="003736CE">
              <w:rPr>
                <w:rFonts w:ascii="Arial" w:hAnsi="Arial" w:cs="Arial"/>
                <w:b/>
                <w:bCs/>
                <w:sz w:val="28"/>
                <w:szCs w:val="28"/>
              </w:rPr>
              <w:t xml:space="preserve"> </w:t>
            </w:r>
            <w:r w:rsidR="0015441F" w:rsidRPr="0015441F">
              <w:rPr>
                <w:rFonts w:ascii="Arial" w:hAnsi="Arial" w:cs="Arial"/>
                <w:b/>
                <w:bCs/>
                <w:sz w:val="28"/>
                <w:szCs w:val="28"/>
              </w:rPr>
              <w:t>Analyses physico-chimiques – Plans d’eau</w:t>
            </w:r>
          </w:p>
        </w:tc>
        <w:tc>
          <w:tcPr>
            <w:tcW w:w="1275" w:type="dxa"/>
            <w:shd w:val="clear" w:color="auto" w:fill="66CCFF"/>
          </w:tcPr>
          <w:p w14:paraId="0FF7E1FD" w14:textId="77777777" w:rsidR="009B1CD0" w:rsidRDefault="00E47798" w:rsidP="0083205E">
            <w:pPr>
              <w:pStyle w:val="Titre8"/>
              <w:tabs>
                <w:tab w:val="left" w:pos="851"/>
                <w:tab w:val="right" w:pos="9639"/>
              </w:tabs>
              <w:spacing w:before="120" w:after="120"/>
            </w:pPr>
            <w:r>
              <w:rPr>
                <w:caps/>
                <w:sz w:val="28"/>
                <w:szCs w:val="28"/>
              </w:rPr>
              <w:t>ATTRI1</w:t>
            </w:r>
          </w:p>
        </w:tc>
      </w:tr>
    </w:tbl>
    <w:p w14:paraId="69F97497" w14:textId="77777777" w:rsidR="009B1CD0" w:rsidRDefault="009B1CD0" w:rsidP="006C4338">
      <w:pPr>
        <w:tabs>
          <w:tab w:val="left" w:pos="851"/>
        </w:tabs>
      </w:pPr>
    </w:p>
    <w:p w14:paraId="21FABD58" w14:textId="77777777" w:rsidR="009B45B9" w:rsidRDefault="00CD46CC" w:rsidP="006C4338">
      <w:pPr>
        <w:pStyle w:val="Corpsdetexte31"/>
        <w:tabs>
          <w:tab w:val="left" w:pos="851"/>
        </w:tabs>
        <w:jc w:val="both"/>
        <w:rPr>
          <w:sz w:val="18"/>
          <w:szCs w:val="18"/>
        </w:rPr>
      </w:pPr>
      <w:r>
        <w:rPr>
          <w:sz w:val="18"/>
          <w:szCs w:val="18"/>
        </w:rPr>
        <w:t>Alors qu’un acte d’engagement était autrefois requis de l’opérateur économique soumissionnaire lors du dépôt de son offre, sa signature n’est plus aujourd’hui requise qu’au st</w:t>
      </w:r>
      <w:r w:rsidR="00FE48C9">
        <w:rPr>
          <w:sz w:val="18"/>
          <w:szCs w:val="18"/>
        </w:rPr>
        <w:t>ade de l’attribution du marché public.</w:t>
      </w:r>
    </w:p>
    <w:p w14:paraId="2B3E8F71" w14:textId="77777777" w:rsidR="00FE48C9" w:rsidRDefault="00FE48C9" w:rsidP="006C4338">
      <w:pPr>
        <w:pStyle w:val="Corpsdetexte31"/>
        <w:tabs>
          <w:tab w:val="left" w:pos="851"/>
        </w:tabs>
        <w:jc w:val="both"/>
        <w:rPr>
          <w:sz w:val="18"/>
          <w:szCs w:val="18"/>
        </w:rPr>
      </w:pPr>
    </w:p>
    <w:p w14:paraId="1A11BDEA" w14:textId="77777777" w:rsidR="009B45B9" w:rsidRDefault="009B1CD0" w:rsidP="006C4338">
      <w:pPr>
        <w:pStyle w:val="Corpsdetexte31"/>
        <w:tabs>
          <w:tab w:val="left" w:pos="851"/>
        </w:tabs>
        <w:jc w:val="both"/>
        <w:rPr>
          <w:sz w:val="18"/>
          <w:szCs w:val="18"/>
        </w:rPr>
      </w:pPr>
      <w:r>
        <w:rPr>
          <w:sz w:val="18"/>
          <w:szCs w:val="18"/>
        </w:rPr>
        <w:t xml:space="preserve">Le formulaire </w:t>
      </w:r>
      <w:r w:rsidR="00E47798">
        <w:rPr>
          <w:sz w:val="18"/>
          <w:szCs w:val="18"/>
        </w:rPr>
        <w:t xml:space="preserve">ATTRI1 </w:t>
      </w:r>
      <w:r>
        <w:rPr>
          <w:sz w:val="18"/>
          <w:szCs w:val="18"/>
        </w:rPr>
        <w:t xml:space="preserve">est un modèle d’acte d’engagement qui peut être utilisé par </w:t>
      </w:r>
      <w:r w:rsidR="0021797C">
        <w:rPr>
          <w:sz w:val="18"/>
          <w:szCs w:val="18"/>
        </w:rPr>
        <w:t>l’acheteur</w:t>
      </w:r>
      <w:r w:rsidR="0061068C">
        <w:rPr>
          <w:sz w:val="18"/>
          <w:szCs w:val="18"/>
        </w:rPr>
        <w:t>, s’il le souhaite,</w:t>
      </w:r>
      <w:r w:rsidR="001C40C0">
        <w:rPr>
          <w:sz w:val="18"/>
          <w:szCs w:val="18"/>
        </w:rPr>
        <w:t xml:space="preserve"> </w:t>
      </w:r>
      <w:r w:rsidR="00CD185D">
        <w:rPr>
          <w:sz w:val="18"/>
          <w:szCs w:val="18"/>
        </w:rPr>
        <w:t xml:space="preserve">pour conclure un marché </w:t>
      </w:r>
      <w:r w:rsidR="002E56C1">
        <w:rPr>
          <w:sz w:val="18"/>
          <w:szCs w:val="18"/>
        </w:rPr>
        <w:t>public</w:t>
      </w:r>
      <w:r w:rsidR="00CD185D">
        <w:rPr>
          <w:sz w:val="18"/>
          <w:szCs w:val="18"/>
        </w:rPr>
        <w:t xml:space="preserve"> avec le </w:t>
      </w:r>
      <w:r w:rsidR="00F92811">
        <w:rPr>
          <w:sz w:val="18"/>
          <w:szCs w:val="18"/>
        </w:rPr>
        <w:t>titulaire pressenti.</w:t>
      </w:r>
    </w:p>
    <w:p w14:paraId="35AF8802" w14:textId="77777777" w:rsidR="00FE48C9" w:rsidRDefault="00FE48C9" w:rsidP="006C4338">
      <w:pPr>
        <w:pStyle w:val="Corpsdetexte31"/>
        <w:tabs>
          <w:tab w:val="left" w:pos="851"/>
        </w:tabs>
        <w:jc w:val="both"/>
        <w:rPr>
          <w:sz w:val="18"/>
          <w:szCs w:val="18"/>
        </w:rPr>
      </w:pPr>
    </w:p>
    <w:p w14:paraId="2A0191F0" w14:textId="77777777" w:rsidR="009B1CD0" w:rsidRDefault="009B1CD0" w:rsidP="006C4338">
      <w:pPr>
        <w:pStyle w:val="Corpsdetexte31"/>
        <w:tabs>
          <w:tab w:val="left" w:pos="851"/>
        </w:tabs>
        <w:jc w:val="both"/>
        <w:rPr>
          <w:sz w:val="18"/>
          <w:szCs w:val="18"/>
        </w:rPr>
      </w:pPr>
      <w:r>
        <w:rPr>
          <w:sz w:val="18"/>
          <w:szCs w:val="18"/>
        </w:rPr>
        <w:t xml:space="preserve">Il est conseillé aux acheteurs </w:t>
      </w:r>
      <w:r w:rsidR="0021797C">
        <w:rPr>
          <w:sz w:val="18"/>
          <w:szCs w:val="18"/>
        </w:rPr>
        <w:t xml:space="preserve">de renseigner les différentes rubriques de ce formulaire </w:t>
      </w:r>
      <w:r>
        <w:rPr>
          <w:sz w:val="18"/>
          <w:szCs w:val="18"/>
        </w:rPr>
        <w:t xml:space="preserve">avant </w:t>
      </w:r>
      <w:r w:rsidR="00CD185D">
        <w:rPr>
          <w:sz w:val="18"/>
          <w:szCs w:val="18"/>
        </w:rPr>
        <w:t>d</w:t>
      </w:r>
      <w:r w:rsidR="0021797C">
        <w:rPr>
          <w:sz w:val="18"/>
          <w:szCs w:val="18"/>
        </w:rPr>
        <w:t>e l</w:t>
      </w:r>
      <w:r w:rsidR="00CD185D">
        <w:rPr>
          <w:sz w:val="18"/>
          <w:szCs w:val="18"/>
        </w:rPr>
        <w:t>’adresser à l’attributaire</w:t>
      </w:r>
      <w:r>
        <w:rPr>
          <w:sz w:val="18"/>
          <w:szCs w:val="18"/>
        </w:rPr>
        <w:t>.</w:t>
      </w:r>
      <w:r w:rsidR="00CD185D">
        <w:rPr>
          <w:sz w:val="18"/>
          <w:szCs w:val="18"/>
        </w:rPr>
        <w:t xml:space="preserve"> Ce dernier </w:t>
      </w:r>
      <w:r w:rsidR="0021797C">
        <w:rPr>
          <w:sz w:val="18"/>
          <w:szCs w:val="18"/>
        </w:rPr>
        <w:t>retourne l’acte d’engagement signé, permettant à l’acheteur de le signer à son tour.</w:t>
      </w:r>
    </w:p>
    <w:p w14:paraId="19487C88" w14:textId="77777777" w:rsidR="00FE48C9" w:rsidRDefault="00FE48C9" w:rsidP="006C4338">
      <w:pPr>
        <w:pStyle w:val="Corpsdetexte31"/>
        <w:tabs>
          <w:tab w:val="left" w:pos="851"/>
        </w:tabs>
        <w:jc w:val="both"/>
        <w:rPr>
          <w:sz w:val="18"/>
          <w:szCs w:val="18"/>
        </w:rPr>
      </w:pPr>
    </w:p>
    <w:p w14:paraId="0CDE26CE" w14:textId="77777777" w:rsidR="009B1CD0" w:rsidRDefault="009B1CD0" w:rsidP="006F3DF9">
      <w:pPr>
        <w:pStyle w:val="Corpsdetexte31"/>
        <w:tabs>
          <w:tab w:val="left" w:pos="851"/>
        </w:tabs>
        <w:jc w:val="both"/>
        <w:rPr>
          <w:sz w:val="18"/>
          <w:szCs w:val="18"/>
        </w:rPr>
      </w:pPr>
      <w:r>
        <w:rPr>
          <w:sz w:val="18"/>
          <w:szCs w:val="18"/>
        </w:rPr>
        <w:t xml:space="preserve">En cas d’allotissement, </w:t>
      </w:r>
      <w:r w:rsidR="00CD185D">
        <w:rPr>
          <w:sz w:val="18"/>
          <w:szCs w:val="18"/>
        </w:rPr>
        <w:t xml:space="preserve">un formulaire </w:t>
      </w:r>
      <w:r w:rsidR="00E47798">
        <w:rPr>
          <w:sz w:val="18"/>
          <w:szCs w:val="18"/>
        </w:rPr>
        <w:t xml:space="preserve">ATTRI1 </w:t>
      </w:r>
      <w:r w:rsidR="00CD185D">
        <w:rPr>
          <w:sz w:val="18"/>
          <w:szCs w:val="18"/>
        </w:rPr>
        <w:t xml:space="preserve">peut être établi pour chaque </w:t>
      </w:r>
      <w:r>
        <w:rPr>
          <w:sz w:val="18"/>
          <w:szCs w:val="18"/>
        </w:rPr>
        <w:t>lot.</w:t>
      </w:r>
      <w:r w:rsidR="00CD185D">
        <w:rPr>
          <w:sz w:val="18"/>
          <w:szCs w:val="18"/>
        </w:rPr>
        <w:t xml:space="preserve"> Lorsqu’un même opérateur économique se voit attribuer plusieurs lots, un seul </w:t>
      </w:r>
      <w:r w:rsidR="00E47798">
        <w:rPr>
          <w:sz w:val="18"/>
          <w:szCs w:val="18"/>
        </w:rPr>
        <w:t xml:space="preserve">ATTRI1 </w:t>
      </w:r>
      <w:r w:rsidR="00CD185D">
        <w:rPr>
          <w:sz w:val="18"/>
          <w:szCs w:val="18"/>
        </w:rPr>
        <w:t>peut être complété.</w:t>
      </w:r>
      <w:r w:rsidR="0021797C">
        <w:rPr>
          <w:sz w:val="18"/>
          <w:szCs w:val="18"/>
        </w:rPr>
        <w:t xml:space="preserve"> Si l’attributaire est retenu sur la base d’une offre variable portant sur plusieurs lots, </w:t>
      </w:r>
      <w:r w:rsidR="006F3DF9">
        <w:rPr>
          <w:sz w:val="18"/>
          <w:szCs w:val="18"/>
        </w:rPr>
        <w:t xml:space="preserve">soit </w:t>
      </w:r>
      <w:r w:rsidR="0021797C">
        <w:rPr>
          <w:sz w:val="18"/>
          <w:szCs w:val="18"/>
        </w:rPr>
        <w:t xml:space="preserve">un acte d’engagement est </w:t>
      </w:r>
      <w:r w:rsidR="006F3DF9">
        <w:rPr>
          <w:sz w:val="18"/>
          <w:szCs w:val="18"/>
        </w:rPr>
        <w:t>établi pour les seuls lots concernés, soit l’acte d’engagement unique mentionne expressément les lots retenus sur la base d’une offre variable</w:t>
      </w:r>
      <w:r w:rsidR="0021797C">
        <w:rPr>
          <w:sz w:val="18"/>
          <w:szCs w:val="18"/>
        </w:rPr>
        <w:t>.</w:t>
      </w:r>
    </w:p>
    <w:p w14:paraId="4183658F" w14:textId="77777777" w:rsidR="00FE48C9" w:rsidRDefault="00FE48C9" w:rsidP="006F3DF9">
      <w:pPr>
        <w:pStyle w:val="Corpsdetexte31"/>
        <w:tabs>
          <w:tab w:val="left" w:pos="851"/>
        </w:tabs>
        <w:jc w:val="both"/>
        <w:rPr>
          <w:sz w:val="18"/>
          <w:szCs w:val="18"/>
        </w:rPr>
      </w:pPr>
    </w:p>
    <w:p w14:paraId="68DBE5AE" w14:textId="77777777" w:rsidR="009B1CD0" w:rsidRDefault="009B1CD0" w:rsidP="005846FB">
      <w:pPr>
        <w:pStyle w:val="Corpsdetexte31"/>
        <w:tabs>
          <w:tab w:val="left" w:pos="851"/>
        </w:tabs>
        <w:jc w:val="both"/>
        <w:rPr>
          <w:sz w:val="18"/>
          <w:szCs w:val="18"/>
        </w:rPr>
      </w:pPr>
      <w:r>
        <w:rPr>
          <w:sz w:val="18"/>
          <w:szCs w:val="18"/>
        </w:rPr>
        <w:t xml:space="preserve">En cas de </w:t>
      </w:r>
      <w:r w:rsidR="00F92811">
        <w:rPr>
          <w:sz w:val="18"/>
          <w:szCs w:val="18"/>
        </w:rPr>
        <w:t>groupement d’entreprises</w:t>
      </w:r>
      <w:r>
        <w:rPr>
          <w:sz w:val="18"/>
          <w:szCs w:val="18"/>
        </w:rPr>
        <w:t xml:space="preserve">, un </w:t>
      </w:r>
      <w:r w:rsidR="00CD185D">
        <w:rPr>
          <w:sz w:val="18"/>
          <w:szCs w:val="18"/>
        </w:rPr>
        <w:t xml:space="preserve">acte d’engagement unique </w:t>
      </w:r>
      <w:r>
        <w:rPr>
          <w:sz w:val="18"/>
          <w:szCs w:val="18"/>
        </w:rPr>
        <w:t>est rempli pour le groupement d’entreprises.</w:t>
      </w:r>
    </w:p>
    <w:p w14:paraId="57073008" w14:textId="77777777" w:rsidR="00FE48C9" w:rsidRDefault="00FE48C9" w:rsidP="005846FB">
      <w:pPr>
        <w:pStyle w:val="Corpsdetexte31"/>
        <w:tabs>
          <w:tab w:val="left" w:pos="851"/>
        </w:tabs>
        <w:jc w:val="both"/>
        <w:rPr>
          <w:sz w:val="18"/>
          <w:szCs w:val="18"/>
        </w:rPr>
      </w:pPr>
    </w:p>
    <w:p w14:paraId="49CA8B5B" w14:textId="77777777" w:rsidR="004C5755" w:rsidRDefault="004C5755" w:rsidP="004C5755">
      <w:pPr>
        <w:jc w:val="both"/>
        <w:rPr>
          <w:rFonts w:ascii="Arial" w:hAnsi="Arial" w:cs="Arial"/>
          <w:i/>
          <w:sz w:val="18"/>
          <w:szCs w:val="18"/>
        </w:rPr>
      </w:pPr>
      <w:r w:rsidRPr="006142D9">
        <w:rPr>
          <w:rFonts w:ascii="Arial" w:hAnsi="Arial" w:cs="Arial"/>
          <w:i/>
          <w:sz w:val="18"/>
          <w:szCs w:val="18"/>
        </w:rPr>
        <w:t xml:space="preserve">Il est rappelé qu’en application </w:t>
      </w:r>
      <w:r>
        <w:rPr>
          <w:rFonts w:ascii="Arial" w:hAnsi="Arial" w:cs="Arial"/>
          <w:i/>
          <w:sz w:val="18"/>
          <w:szCs w:val="18"/>
        </w:rPr>
        <w:t xml:space="preserve">du code de la commande publique, et notamment ses </w:t>
      </w:r>
      <w:hyperlink r:id="rId10" w:history="1">
        <w:r w:rsidRPr="00DD00D7">
          <w:rPr>
            <w:rStyle w:val="Lienhypertexte"/>
            <w:rFonts w:ascii="Arial" w:hAnsi="Arial" w:cs="Arial"/>
            <w:i/>
            <w:sz w:val="18"/>
            <w:szCs w:val="18"/>
          </w:rPr>
          <w:t>articles L. 1110-1</w:t>
        </w:r>
      </w:hyperlink>
      <w:r>
        <w:rPr>
          <w:rFonts w:ascii="Arial" w:hAnsi="Arial" w:cs="Arial"/>
          <w:i/>
          <w:sz w:val="18"/>
          <w:szCs w:val="18"/>
        </w:rPr>
        <w:t xml:space="preserve">, et </w:t>
      </w:r>
      <w:hyperlink r:id="rId11" w:history="1">
        <w:r w:rsidRPr="00140738">
          <w:rPr>
            <w:rStyle w:val="Lienhypertexte"/>
            <w:rFonts w:ascii="Arial" w:hAnsi="Arial" w:cs="Arial"/>
            <w:i/>
            <w:sz w:val="18"/>
            <w:szCs w:val="18"/>
          </w:rPr>
          <w:t>R. 2162-1 à R. 2162-6</w:t>
        </w:r>
      </w:hyperlink>
      <w:r>
        <w:rPr>
          <w:rFonts w:ascii="Arial" w:hAnsi="Arial" w:cs="Arial"/>
          <w:i/>
          <w:sz w:val="18"/>
          <w:szCs w:val="18"/>
        </w:rPr>
        <w:t xml:space="preserve">, </w:t>
      </w:r>
      <w:hyperlink r:id="rId12" w:history="1">
        <w:r w:rsidRPr="00140738">
          <w:rPr>
            <w:rStyle w:val="Lienhypertexte"/>
            <w:rFonts w:ascii="Arial" w:hAnsi="Arial" w:cs="Arial"/>
            <w:i/>
            <w:sz w:val="18"/>
            <w:szCs w:val="18"/>
          </w:rPr>
          <w:t>R. 2162-7 à R. 2162-12</w:t>
        </w:r>
      </w:hyperlink>
      <w:r>
        <w:rPr>
          <w:rFonts w:ascii="Arial" w:hAnsi="Arial" w:cs="Arial"/>
          <w:i/>
          <w:sz w:val="18"/>
          <w:szCs w:val="18"/>
        </w:rPr>
        <w:t xml:space="preserve">, </w:t>
      </w:r>
      <w:hyperlink r:id="rId13" w:history="1">
        <w:r w:rsidRPr="00140738">
          <w:rPr>
            <w:rStyle w:val="Lienhypertexte"/>
            <w:rFonts w:ascii="Arial" w:hAnsi="Arial" w:cs="Arial"/>
            <w:i/>
            <w:sz w:val="18"/>
            <w:szCs w:val="18"/>
          </w:rPr>
          <w:t>R. 2162-13 à R. 2162-14</w:t>
        </w:r>
      </w:hyperlink>
      <w:r>
        <w:rPr>
          <w:rFonts w:ascii="Arial" w:hAnsi="Arial" w:cs="Arial"/>
          <w:i/>
          <w:sz w:val="18"/>
          <w:szCs w:val="18"/>
        </w:rPr>
        <w:t xml:space="preserve"> et </w:t>
      </w:r>
      <w:hyperlink r:id="rId14" w:history="1">
        <w:r w:rsidRPr="00140738">
          <w:rPr>
            <w:rStyle w:val="Lienhypertexte"/>
            <w:rFonts w:ascii="Arial" w:hAnsi="Arial" w:cs="Arial"/>
            <w:i/>
            <w:sz w:val="18"/>
            <w:szCs w:val="18"/>
          </w:rPr>
          <w:t>R. 2162-15 à R. 2162-21</w:t>
        </w:r>
      </w:hyperlink>
      <w:r>
        <w:rPr>
          <w:rFonts w:ascii="Arial" w:hAnsi="Arial" w:cs="Arial"/>
          <w:i/>
          <w:sz w:val="18"/>
          <w:szCs w:val="18"/>
        </w:rPr>
        <w:t xml:space="preserve"> (marchés publics autres que de défense ou de sécurité), ainsi que </w:t>
      </w:r>
      <w:hyperlink r:id="rId15" w:history="1">
        <w:r w:rsidRPr="00DD00D7">
          <w:rPr>
            <w:rStyle w:val="Lienhypertexte"/>
            <w:rFonts w:ascii="Arial" w:hAnsi="Arial" w:cs="Arial"/>
            <w:i/>
            <w:sz w:val="18"/>
            <w:szCs w:val="18"/>
          </w:rPr>
          <w:t>R. 23612-</w:t>
        </w:r>
        <w:r>
          <w:rPr>
            <w:rStyle w:val="Lienhypertexte"/>
            <w:rFonts w:ascii="Arial" w:hAnsi="Arial" w:cs="Arial"/>
            <w:i/>
            <w:sz w:val="18"/>
            <w:szCs w:val="18"/>
          </w:rPr>
          <w:t>1 à R. 2362-6</w:t>
        </w:r>
      </w:hyperlink>
      <w:r>
        <w:rPr>
          <w:rFonts w:ascii="Arial" w:hAnsi="Arial" w:cs="Arial"/>
          <w:i/>
          <w:sz w:val="18"/>
          <w:szCs w:val="18"/>
        </w:rPr>
        <w:t xml:space="preserve">, </w:t>
      </w:r>
      <w:hyperlink r:id="rId16" w:history="1">
        <w:r w:rsidRPr="00140738">
          <w:rPr>
            <w:rStyle w:val="Lienhypertexte"/>
            <w:rFonts w:ascii="Arial" w:hAnsi="Arial" w:cs="Arial"/>
            <w:i/>
            <w:sz w:val="18"/>
            <w:szCs w:val="18"/>
          </w:rPr>
          <w:t>R. 2362-7</w:t>
        </w:r>
      </w:hyperlink>
      <w:r>
        <w:rPr>
          <w:rFonts w:ascii="Arial" w:hAnsi="Arial" w:cs="Arial"/>
          <w:i/>
          <w:sz w:val="18"/>
          <w:szCs w:val="18"/>
        </w:rPr>
        <w:t xml:space="preserve">, </w:t>
      </w:r>
      <w:hyperlink r:id="rId17" w:history="1">
        <w:r w:rsidRPr="00140738">
          <w:rPr>
            <w:rStyle w:val="Lienhypertexte"/>
            <w:rFonts w:ascii="Arial" w:hAnsi="Arial" w:cs="Arial"/>
            <w:i/>
            <w:sz w:val="18"/>
            <w:szCs w:val="18"/>
          </w:rPr>
          <w:t>R. 2362-8</w:t>
        </w:r>
      </w:hyperlink>
      <w:r>
        <w:rPr>
          <w:rFonts w:ascii="Arial" w:hAnsi="Arial" w:cs="Arial"/>
          <w:i/>
          <w:sz w:val="18"/>
          <w:szCs w:val="18"/>
        </w:rPr>
        <w:t xml:space="preserve">, </w:t>
      </w:r>
      <w:hyperlink r:id="rId18" w:history="1">
        <w:r w:rsidRPr="00140738">
          <w:rPr>
            <w:rStyle w:val="Lienhypertexte"/>
            <w:rFonts w:ascii="Arial" w:hAnsi="Arial" w:cs="Arial"/>
            <w:i/>
            <w:sz w:val="18"/>
            <w:szCs w:val="18"/>
          </w:rPr>
          <w:t>R. 2362-9 à R. 2362-12</w:t>
        </w:r>
      </w:hyperlink>
      <w:r>
        <w:rPr>
          <w:rFonts w:ascii="Arial" w:hAnsi="Arial" w:cs="Arial"/>
          <w:i/>
          <w:sz w:val="18"/>
          <w:szCs w:val="18"/>
        </w:rPr>
        <w:t>, et </w:t>
      </w:r>
      <w:hyperlink r:id="rId19" w:history="1">
        <w:r w:rsidRPr="00140738">
          <w:rPr>
            <w:rStyle w:val="Lienhypertexte"/>
            <w:rFonts w:ascii="Arial" w:hAnsi="Arial" w:cs="Arial"/>
            <w:i/>
            <w:sz w:val="18"/>
            <w:szCs w:val="18"/>
          </w:rPr>
          <w:t>R. 2362-13 à R. 2362-18</w:t>
        </w:r>
      </w:hyperlink>
      <w:r>
        <w:rPr>
          <w:rFonts w:ascii="Arial" w:hAnsi="Arial" w:cs="Arial"/>
          <w:i/>
          <w:sz w:val="18"/>
          <w:szCs w:val="18"/>
        </w:rPr>
        <w:t xml:space="preserve"> (marchés de défense ou de sécurité)</w:t>
      </w:r>
      <w:r w:rsidRPr="006142D9">
        <w:rPr>
          <w:rFonts w:ascii="Arial" w:hAnsi="Arial" w:cs="Arial"/>
          <w:i/>
          <w:sz w:val="18"/>
          <w:szCs w:val="18"/>
        </w:rPr>
        <w:t xml:space="preserve">, le vocable de « marché public » recouvre </w:t>
      </w:r>
      <w:r>
        <w:rPr>
          <w:rFonts w:ascii="Arial" w:hAnsi="Arial" w:cs="Arial"/>
          <w:i/>
          <w:sz w:val="18"/>
          <w:szCs w:val="18"/>
        </w:rPr>
        <w:t xml:space="preserve">aussi </w:t>
      </w:r>
      <w:r w:rsidRPr="006142D9">
        <w:rPr>
          <w:rFonts w:ascii="Arial" w:hAnsi="Arial" w:cs="Arial"/>
          <w:i/>
          <w:sz w:val="18"/>
          <w:szCs w:val="18"/>
        </w:rPr>
        <w:t>les marchés de partenariat</w:t>
      </w:r>
      <w:r>
        <w:rPr>
          <w:rFonts w:ascii="Arial" w:hAnsi="Arial" w:cs="Arial"/>
          <w:i/>
          <w:sz w:val="18"/>
          <w:szCs w:val="18"/>
        </w:rPr>
        <w:t xml:space="preserve"> et les marchés de défense ou de sécurité ainsi que les</w:t>
      </w:r>
      <w:r w:rsidRPr="006142D9">
        <w:rPr>
          <w:rFonts w:ascii="Arial" w:hAnsi="Arial" w:cs="Arial"/>
          <w:i/>
          <w:sz w:val="18"/>
          <w:szCs w:val="18"/>
        </w:rPr>
        <w:t xml:space="preserve"> </w:t>
      </w:r>
      <w:r>
        <w:rPr>
          <w:rFonts w:ascii="Arial" w:hAnsi="Arial" w:cs="Arial"/>
          <w:i/>
          <w:sz w:val="18"/>
          <w:szCs w:val="18"/>
        </w:rPr>
        <w:t>marchés subséquents et les marchés spécifiques, indépendamment des techniques d’achats utilisées (</w:t>
      </w:r>
      <w:r w:rsidRPr="006142D9">
        <w:rPr>
          <w:rFonts w:ascii="Arial" w:hAnsi="Arial" w:cs="Arial"/>
          <w:i/>
          <w:sz w:val="18"/>
          <w:szCs w:val="18"/>
        </w:rPr>
        <w:t>accords-cadres s’exécutant par la conclusion de marchés subséquents ou par l’émission de bons de commande</w:t>
      </w:r>
      <w:r>
        <w:rPr>
          <w:rFonts w:ascii="Arial" w:hAnsi="Arial" w:cs="Arial"/>
          <w:i/>
          <w:sz w:val="18"/>
          <w:szCs w:val="18"/>
        </w:rPr>
        <w:t>, concours, systèmes d’acquisition dynamiques,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Pr>
          <w:rFonts w:ascii="Arial" w:hAnsi="Arial" w:cs="Arial"/>
          <w:i/>
          <w:sz w:val="18"/>
          <w:szCs w:val="18"/>
        </w:rPr>
        <w:t xml:space="preserve"> Dans tous ces cas, le présent formulaire type est utilisable.</w:t>
      </w:r>
    </w:p>
    <w:p w14:paraId="7A5103D6" w14:textId="77777777" w:rsidR="004C5755" w:rsidRPr="001C7D87" w:rsidRDefault="004C5755" w:rsidP="004C5755">
      <w:pPr>
        <w:jc w:val="both"/>
        <w:rPr>
          <w:rFonts w:ascii="Arial" w:hAnsi="Arial" w:cs="Arial"/>
          <w:i/>
          <w:sz w:val="18"/>
          <w:szCs w:val="18"/>
        </w:rPr>
      </w:pPr>
    </w:p>
    <w:p w14:paraId="110D2A85" w14:textId="77777777" w:rsidR="00FE48C9" w:rsidRPr="00C630AD" w:rsidRDefault="00FE48C9" w:rsidP="005846FB">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42B90C96" w14:textId="77777777">
        <w:tc>
          <w:tcPr>
            <w:tcW w:w="10277" w:type="dxa"/>
            <w:shd w:val="clear" w:color="auto" w:fill="66CCFF"/>
          </w:tcPr>
          <w:p w14:paraId="4124FADF" w14:textId="77777777"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14:paraId="5024AC96" w14:textId="77777777" w:rsidR="009B1CD0" w:rsidRDefault="009B1CD0" w:rsidP="006C4338">
      <w:pPr>
        <w:tabs>
          <w:tab w:val="left" w:pos="426"/>
          <w:tab w:val="left" w:pos="851"/>
        </w:tabs>
        <w:jc w:val="both"/>
      </w:pPr>
    </w:p>
    <w:p w14:paraId="29FDC505" w14:textId="77777777" w:rsidR="009B1CD0" w:rsidRDefault="009B1CD0" w:rsidP="006C4338">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Objet </w:t>
      </w:r>
      <w:r w:rsidR="00CD185D">
        <w:rPr>
          <w:rFonts w:ascii="Arial" w:hAnsi="Arial" w:cs="Arial"/>
          <w:bCs/>
        </w:rPr>
        <w:t xml:space="preserve">du marché </w:t>
      </w:r>
      <w:r w:rsidR="00FE48C9">
        <w:rPr>
          <w:rFonts w:ascii="Arial" w:hAnsi="Arial" w:cs="Arial"/>
          <w:bCs/>
        </w:rPr>
        <w:t>public</w:t>
      </w:r>
    </w:p>
    <w:p w14:paraId="179F2350" w14:textId="44FFB3EA" w:rsidR="009147F4" w:rsidRPr="009147F4" w:rsidRDefault="009147F4" w:rsidP="009147F4">
      <w:pPr>
        <w:rPr>
          <w:rFonts w:ascii="Arial" w:hAnsi="Arial" w:cs="Arial"/>
        </w:rPr>
      </w:pPr>
      <w:r>
        <w:rPr>
          <w:rFonts w:ascii="Arial" w:hAnsi="Arial" w:cs="Arial"/>
        </w:rPr>
        <w:t>Référence : 25S008-</w:t>
      </w:r>
      <w:r w:rsidRPr="009147F4">
        <w:t xml:space="preserve"> </w:t>
      </w:r>
      <w:r w:rsidRPr="009147F4">
        <w:rPr>
          <w:rFonts w:ascii="Arial" w:hAnsi="Arial" w:cs="Arial"/>
        </w:rPr>
        <w:t>SURVEILLANCE DE LA QUALITE DES EAUX CONTINENTALES</w:t>
      </w:r>
    </w:p>
    <w:p w14:paraId="3DCE6B1F" w14:textId="4F1A74CD" w:rsidR="009B1CD0" w:rsidRDefault="009B1CD0" w:rsidP="005846FB">
      <w:pPr>
        <w:tabs>
          <w:tab w:val="left" w:pos="426"/>
          <w:tab w:val="left" w:pos="851"/>
        </w:tabs>
        <w:jc w:val="both"/>
        <w:rPr>
          <w:rFonts w:ascii="Arial" w:hAnsi="Arial" w:cs="Arial"/>
        </w:rPr>
      </w:pPr>
    </w:p>
    <w:p w14:paraId="17DEFB35" w14:textId="77777777" w:rsidR="009147F4" w:rsidRPr="009147F4" w:rsidRDefault="009147F4" w:rsidP="009147F4">
      <w:pPr>
        <w:tabs>
          <w:tab w:val="left" w:pos="426"/>
          <w:tab w:val="left" w:pos="851"/>
        </w:tabs>
        <w:jc w:val="both"/>
        <w:rPr>
          <w:rFonts w:ascii="Arial" w:hAnsi="Arial" w:cs="Arial"/>
        </w:rPr>
      </w:pPr>
      <w:r w:rsidRPr="009147F4">
        <w:rPr>
          <w:rFonts w:ascii="Arial" w:hAnsi="Arial" w:cs="Arial"/>
        </w:rPr>
        <w:t>Ce marché a pour objet la surveillance de masses d'eau, cours d'eau, plans d'eau et eaux souterraines et la coordination de l’ensemble de ces prestations ; l’acquisition et la bancarisation de données qualité sur les masses d’eau du bassin Loire-Bretagne dans le cadre de la mise en œuvre du programme de surveillance et des suivis locaux de la qualité des milieux aquatiques.</w:t>
      </w:r>
    </w:p>
    <w:p w14:paraId="6057D933" w14:textId="77777777" w:rsidR="009147F4" w:rsidRPr="009147F4" w:rsidRDefault="009147F4" w:rsidP="009147F4">
      <w:pPr>
        <w:tabs>
          <w:tab w:val="left" w:pos="426"/>
          <w:tab w:val="left" w:pos="851"/>
        </w:tabs>
        <w:jc w:val="both"/>
        <w:rPr>
          <w:rFonts w:ascii="Arial" w:hAnsi="Arial" w:cs="Arial"/>
        </w:rPr>
      </w:pPr>
    </w:p>
    <w:p w14:paraId="2534552B" w14:textId="77777777" w:rsidR="009147F4" w:rsidRPr="009147F4" w:rsidRDefault="009147F4" w:rsidP="009147F4">
      <w:pPr>
        <w:tabs>
          <w:tab w:val="left" w:pos="426"/>
          <w:tab w:val="left" w:pos="851"/>
        </w:tabs>
        <w:jc w:val="both"/>
        <w:rPr>
          <w:rFonts w:ascii="Arial" w:hAnsi="Arial" w:cs="Arial"/>
          <w:b/>
        </w:rPr>
      </w:pPr>
      <w:r w:rsidRPr="009147F4">
        <w:rPr>
          <w:rFonts w:ascii="Arial" w:hAnsi="Arial" w:cs="Arial"/>
          <w:b/>
        </w:rPr>
        <w:t>Ce marché comprendra des prestations de :</w:t>
      </w:r>
    </w:p>
    <w:p w14:paraId="63B40BB7" w14:textId="77777777" w:rsidR="009147F4" w:rsidRPr="009147F4" w:rsidRDefault="009147F4" w:rsidP="009147F4">
      <w:pPr>
        <w:numPr>
          <w:ilvl w:val="0"/>
          <w:numId w:val="7"/>
        </w:numPr>
        <w:tabs>
          <w:tab w:val="left" w:pos="426"/>
          <w:tab w:val="left" w:pos="851"/>
        </w:tabs>
        <w:jc w:val="both"/>
        <w:rPr>
          <w:rFonts w:ascii="Arial" w:hAnsi="Arial" w:cs="Arial"/>
          <w:b/>
        </w:rPr>
      </w:pPr>
      <w:r w:rsidRPr="009147F4">
        <w:rPr>
          <w:rFonts w:ascii="Arial" w:hAnsi="Arial" w:cs="Arial"/>
          <w:b/>
        </w:rPr>
        <w:t>Coordination et bancarisation des données de qualité des eaux continentales</w:t>
      </w:r>
    </w:p>
    <w:p w14:paraId="0D32550F" w14:textId="77777777" w:rsidR="009147F4" w:rsidRPr="009147F4" w:rsidRDefault="009147F4" w:rsidP="009147F4">
      <w:pPr>
        <w:numPr>
          <w:ilvl w:val="0"/>
          <w:numId w:val="7"/>
        </w:numPr>
        <w:tabs>
          <w:tab w:val="left" w:pos="426"/>
          <w:tab w:val="left" w:pos="851"/>
        </w:tabs>
        <w:jc w:val="both"/>
        <w:rPr>
          <w:rFonts w:ascii="Arial" w:hAnsi="Arial" w:cs="Arial"/>
          <w:b/>
        </w:rPr>
      </w:pPr>
      <w:r w:rsidRPr="009147F4">
        <w:rPr>
          <w:rFonts w:ascii="Arial" w:hAnsi="Arial" w:cs="Arial"/>
          <w:b/>
        </w:rPr>
        <w:t xml:space="preserve">Prélèvements des eaux continentales (cours d’eau, plan d’eau et eaux souterraines) </w:t>
      </w:r>
    </w:p>
    <w:p w14:paraId="5EF5D14D" w14:textId="77777777" w:rsidR="009147F4" w:rsidRPr="009147F4" w:rsidRDefault="009147F4" w:rsidP="009147F4">
      <w:pPr>
        <w:numPr>
          <w:ilvl w:val="0"/>
          <w:numId w:val="7"/>
        </w:numPr>
        <w:tabs>
          <w:tab w:val="left" w:pos="426"/>
          <w:tab w:val="left" w:pos="851"/>
        </w:tabs>
        <w:jc w:val="both"/>
        <w:rPr>
          <w:rFonts w:ascii="Arial" w:hAnsi="Arial" w:cs="Arial"/>
          <w:b/>
        </w:rPr>
      </w:pPr>
      <w:r w:rsidRPr="009147F4">
        <w:rPr>
          <w:rFonts w:ascii="Arial" w:hAnsi="Arial" w:cs="Arial"/>
          <w:b/>
        </w:rPr>
        <w:t xml:space="preserve">Analyses physico-chimiques des eaux, des sédiments </w:t>
      </w:r>
    </w:p>
    <w:p w14:paraId="176B614C" w14:textId="77777777" w:rsidR="009147F4" w:rsidRPr="009147F4" w:rsidRDefault="009147F4" w:rsidP="009147F4">
      <w:pPr>
        <w:numPr>
          <w:ilvl w:val="0"/>
          <w:numId w:val="7"/>
        </w:numPr>
        <w:tabs>
          <w:tab w:val="left" w:pos="426"/>
          <w:tab w:val="left" w:pos="851"/>
        </w:tabs>
        <w:jc w:val="both"/>
        <w:rPr>
          <w:rFonts w:ascii="Arial" w:hAnsi="Arial" w:cs="Arial"/>
          <w:b/>
        </w:rPr>
      </w:pPr>
      <w:r w:rsidRPr="009147F4">
        <w:rPr>
          <w:rFonts w:ascii="Arial" w:hAnsi="Arial" w:cs="Arial"/>
          <w:b/>
        </w:rPr>
        <w:t>Déterminations biologiques du phytoplancton des cours d’eau et de l’hydrobiologie des plans d’eau</w:t>
      </w:r>
    </w:p>
    <w:p w14:paraId="32F066A5" w14:textId="77777777" w:rsidR="00876A73" w:rsidRDefault="00876A73" w:rsidP="005846FB">
      <w:pPr>
        <w:tabs>
          <w:tab w:val="left" w:pos="426"/>
          <w:tab w:val="left" w:pos="851"/>
        </w:tabs>
        <w:jc w:val="both"/>
        <w:rPr>
          <w:rFonts w:ascii="Arial" w:hAnsi="Arial" w:cs="Arial"/>
        </w:rPr>
      </w:pPr>
    </w:p>
    <w:p w14:paraId="4B9E8E60" w14:textId="77777777" w:rsidR="00876A73" w:rsidRDefault="00876A73" w:rsidP="005846FB">
      <w:pPr>
        <w:tabs>
          <w:tab w:val="left" w:pos="426"/>
          <w:tab w:val="left" w:pos="851"/>
        </w:tabs>
        <w:jc w:val="both"/>
        <w:rPr>
          <w:rFonts w:ascii="Arial" w:hAnsi="Arial" w:cs="Arial"/>
        </w:rPr>
      </w:pPr>
    </w:p>
    <w:p w14:paraId="1CC8C8D3" w14:textId="77777777" w:rsidR="00876A73" w:rsidRDefault="00876A73" w:rsidP="005846FB">
      <w:pPr>
        <w:tabs>
          <w:tab w:val="left" w:pos="426"/>
          <w:tab w:val="left" w:pos="851"/>
        </w:tabs>
        <w:jc w:val="both"/>
        <w:rPr>
          <w:rFonts w:ascii="Arial" w:hAnsi="Arial" w:cs="Arial"/>
        </w:rPr>
      </w:pPr>
    </w:p>
    <w:p w14:paraId="0CFCD256" w14:textId="40320D7D" w:rsidR="009147F4" w:rsidRDefault="009B1CD0" w:rsidP="00E87CE0">
      <w:pPr>
        <w:pStyle w:val="fcasegauche"/>
        <w:tabs>
          <w:tab w:val="left" w:pos="851"/>
        </w:tabs>
        <w:spacing w:after="0"/>
        <w:ind w:left="0" w:firstLine="0"/>
        <w:rPr>
          <w:rFonts w:ascii="Arial" w:hAnsi="Arial" w:cs="Arial"/>
          <w:b/>
          <w:bCs/>
        </w:rPr>
      </w:pPr>
      <w:r>
        <w:rPr>
          <w:rFonts w:ascii="Wingdings" w:eastAsia="Wingdings" w:hAnsi="Wingdings" w:cs="Wingdings"/>
          <w:b/>
          <w:color w:val="66CCFF"/>
          <w:spacing w:val="-10"/>
        </w:rPr>
        <w:t></w:t>
      </w:r>
      <w:r>
        <w:rPr>
          <w:rFonts w:ascii="Arial" w:eastAsia="Arial" w:hAnsi="Arial" w:cs="Arial"/>
          <w:spacing w:val="-10"/>
        </w:rPr>
        <w:t xml:space="preserve">  </w:t>
      </w:r>
      <w:r w:rsidRPr="003736CE">
        <w:rPr>
          <w:rFonts w:ascii="Arial" w:hAnsi="Arial" w:cs="Arial"/>
          <w:b/>
          <w:bCs/>
        </w:rPr>
        <w:t xml:space="preserve">Cet acte d'engagement correspond </w:t>
      </w:r>
      <w:r w:rsidR="009147F4" w:rsidRPr="003736CE">
        <w:rPr>
          <w:rFonts w:ascii="Arial" w:hAnsi="Arial" w:cs="Arial"/>
          <w:b/>
          <w:bCs/>
        </w:rPr>
        <w:t>à l’offre de base</w:t>
      </w:r>
      <w:r w:rsidR="009147F4" w:rsidRPr="003736CE">
        <w:rPr>
          <w:rFonts w:ascii="Arial" w:hAnsi="Arial" w:cs="Arial"/>
          <w:b/>
          <w:bCs/>
        </w:rPr>
        <w:t xml:space="preserve"> du lot </w:t>
      </w:r>
      <w:r w:rsidR="0015441F">
        <w:rPr>
          <w:rFonts w:ascii="Arial" w:hAnsi="Arial" w:cs="Arial"/>
          <w:b/>
          <w:bCs/>
        </w:rPr>
        <w:t>6</w:t>
      </w:r>
      <w:r w:rsidR="00E87CE0">
        <w:rPr>
          <w:rFonts w:ascii="Arial" w:hAnsi="Arial" w:cs="Arial"/>
          <w:b/>
          <w:bCs/>
        </w:rPr>
        <w:t xml:space="preserve"> : </w:t>
      </w:r>
      <w:r w:rsidR="0015441F" w:rsidRPr="0015441F">
        <w:rPr>
          <w:rFonts w:ascii="Arial" w:hAnsi="Arial" w:cs="Arial"/>
          <w:b/>
          <w:bCs/>
        </w:rPr>
        <w:t>Analyses physico-chimiques – Plans d’eau</w:t>
      </w:r>
      <w:r w:rsidR="0015441F" w:rsidRPr="0015441F">
        <w:rPr>
          <w:rFonts w:ascii="Arial" w:hAnsi="Arial" w:cs="Arial"/>
          <w:b/>
          <w:bCs/>
        </w:rPr>
        <w:t xml:space="preserve"> </w:t>
      </w:r>
      <w:r w:rsidR="0015441F" w:rsidRPr="0015441F">
        <w:rPr>
          <w:rFonts w:ascii="Arial" w:hAnsi="Arial" w:cs="Arial"/>
          <w:b/>
          <w:bCs/>
        </w:rPr>
        <w:t>Zone E - Bretagne, Normandie et Pays de Loire</w:t>
      </w:r>
    </w:p>
    <w:p w14:paraId="3FDE16B5" w14:textId="5574B62F" w:rsidR="006A6B62" w:rsidRPr="006A6B62" w:rsidRDefault="006A6B62" w:rsidP="006A6B62">
      <w:pPr>
        <w:pStyle w:val="fcasegauche"/>
        <w:tabs>
          <w:tab w:val="left" w:pos="851"/>
        </w:tabs>
        <w:ind w:left="142" w:firstLine="0"/>
        <w:rPr>
          <w:rFonts w:ascii="Arial" w:hAnsi="Arial" w:cs="Arial"/>
        </w:rPr>
      </w:pPr>
      <w:r w:rsidRPr="006A6B62">
        <w:rPr>
          <w:rFonts w:ascii="Arial" w:hAnsi="Arial" w:cs="Arial"/>
        </w:rPr>
        <w:t xml:space="preserve">L’objet des prestations consiste </w:t>
      </w:r>
      <w:r w:rsidR="00E87CE0" w:rsidRPr="00E87CE0">
        <w:rPr>
          <w:rFonts w:ascii="Arial" w:hAnsi="Arial" w:cs="Arial"/>
        </w:rPr>
        <w:t>à réaliser des prestations d'analyse</w:t>
      </w:r>
      <w:r w:rsidR="0015441F">
        <w:rPr>
          <w:rFonts w:ascii="Arial" w:hAnsi="Arial" w:cs="Arial"/>
        </w:rPr>
        <w:t>s</w:t>
      </w:r>
      <w:r w:rsidR="00E87CE0" w:rsidRPr="00E87CE0">
        <w:rPr>
          <w:rFonts w:ascii="Arial" w:hAnsi="Arial" w:cs="Arial"/>
        </w:rPr>
        <w:t xml:space="preserve"> physico-chimique</w:t>
      </w:r>
      <w:r w:rsidR="0015441F">
        <w:rPr>
          <w:rFonts w:ascii="Arial" w:hAnsi="Arial" w:cs="Arial"/>
        </w:rPr>
        <w:t>s</w:t>
      </w:r>
      <w:r w:rsidR="00E87CE0" w:rsidRPr="00E87CE0">
        <w:rPr>
          <w:rFonts w:ascii="Arial" w:hAnsi="Arial" w:cs="Arial"/>
        </w:rPr>
        <w:t xml:space="preserve"> </w:t>
      </w:r>
      <w:r w:rsidR="0015441F">
        <w:rPr>
          <w:rFonts w:ascii="Arial" w:hAnsi="Arial" w:cs="Arial"/>
        </w:rPr>
        <w:t>de</w:t>
      </w:r>
      <w:r w:rsidR="00E87CE0" w:rsidRPr="00E87CE0">
        <w:rPr>
          <w:rFonts w:ascii="Arial" w:hAnsi="Arial" w:cs="Arial"/>
        </w:rPr>
        <w:t xml:space="preserve"> plans d'eau</w:t>
      </w:r>
      <w:r w:rsidR="00E87CE0">
        <w:rPr>
          <w:rFonts w:ascii="Arial" w:hAnsi="Arial" w:cs="Arial"/>
        </w:rPr>
        <w:t>.</w:t>
      </w:r>
    </w:p>
    <w:p w14:paraId="206F22DB" w14:textId="77777777" w:rsidR="005546A9" w:rsidRDefault="005546A9"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1C17D834" w14:textId="77777777">
        <w:tc>
          <w:tcPr>
            <w:tcW w:w="10277" w:type="dxa"/>
            <w:shd w:val="clear" w:color="auto" w:fill="66CCFF"/>
          </w:tcPr>
          <w:p w14:paraId="2E9B6FAC" w14:textId="77777777" w:rsidR="009B1CD0" w:rsidRDefault="009B1CD0" w:rsidP="005F0DCE">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p>
        </w:tc>
      </w:tr>
    </w:tbl>
    <w:p w14:paraId="59CDF7A4" w14:textId="77777777" w:rsidR="009B1CD0" w:rsidRDefault="009B1CD0" w:rsidP="006C4338">
      <w:pPr>
        <w:tabs>
          <w:tab w:val="left" w:pos="851"/>
        </w:tabs>
      </w:pPr>
    </w:p>
    <w:p w14:paraId="4DA2239F" w14:textId="77777777"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p>
    <w:p w14:paraId="603D6AD1" w14:textId="77777777"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14:paraId="2F37CEE2" w14:textId="77777777" w:rsidR="009B1CD0" w:rsidRDefault="009B1CD0" w:rsidP="005846FB">
      <w:pPr>
        <w:tabs>
          <w:tab w:val="left" w:pos="851"/>
        </w:tabs>
        <w:rPr>
          <w:rFonts w:ascii="Arial" w:hAnsi="Arial" w:cs="Arial"/>
        </w:rPr>
      </w:pPr>
    </w:p>
    <w:p w14:paraId="0B0890B7" w14:textId="77777777" w:rsidR="009B1CD0" w:rsidRDefault="009B1CD0" w:rsidP="005846FB">
      <w:pPr>
        <w:tabs>
          <w:tab w:val="left" w:pos="851"/>
        </w:tabs>
        <w:jc w:val="both"/>
      </w:pPr>
      <w:r>
        <w:rPr>
          <w:rFonts w:ascii="Arial" w:hAnsi="Arial" w:cs="Arial"/>
        </w:rPr>
        <w:t xml:space="preserve">Après avoir pris connaissance des pièces constitutives du marché </w:t>
      </w:r>
      <w:r w:rsidR="00FE48C9">
        <w:rPr>
          <w:rFonts w:ascii="Arial" w:hAnsi="Arial" w:cs="Arial"/>
        </w:rPr>
        <w:t>public</w:t>
      </w:r>
      <w:r>
        <w:rPr>
          <w:rFonts w:ascii="Arial" w:hAnsi="Arial" w:cs="Arial"/>
        </w:rPr>
        <w:t xml:space="preserve"> suivantes,</w:t>
      </w:r>
    </w:p>
    <w:p w14:paraId="62A48370" w14:textId="13F28EAA" w:rsidR="009B1CD0" w:rsidRPr="001F3682" w:rsidRDefault="0015441F" w:rsidP="005846FB">
      <w:pPr>
        <w:tabs>
          <w:tab w:val="left" w:pos="851"/>
        </w:tabs>
        <w:spacing w:before="120"/>
        <w:ind w:left="1135" w:hanging="284"/>
        <w:jc w:val="both"/>
      </w:pPr>
      <w:sdt>
        <w:sdtPr>
          <w:rPr>
            <w:rFonts w:ascii="Arial" w:hAnsi="Arial" w:cs="Arial"/>
          </w:rPr>
          <w:id w:val="1291020214"/>
          <w14:checkbox>
            <w14:checked w14:val="1"/>
            <w14:checkedState w14:val="2612" w14:font="MS Gothic"/>
            <w14:uncheckedState w14:val="2610" w14:font="MS Gothic"/>
          </w14:checkbox>
        </w:sdtPr>
        <w:sdtEndPr/>
        <w:sdtContent>
          <w:r w:rsidR="009147F4">
            <w:rPr>
              <w:rFonts w:ascii="MS Gothic" w:eastAsia="MS Gothic" w:hAnsi="MS Gothic" w:cs="Arial" w:hint="eastAsia"/>
            </w:rPr>
            <w:t>☒</w:t>
          </w:r>
        </w:sdtContent>
      </w:sdt>
      <w:r w:rsidR="009B1CD0" w:rsidRPr="001F3682">
        <w:rPr>
          <w:rFonts w:ascii="Arial" w:hAnsi="Arial" w:cs="Arial"/>
        </w:rPr>
        <w:t xml:space="preserve">CCAP </w:t>
      </w:r>
      <w:r w:rsidR="009147F4">
        <w:rPr>
          <w:rFonts w:ascii="Arial" w:hAnsi="Arial" w:cs="Arial"/>
        </w:rPr>
        <w:t>de la consultation 25S008</w:t>
      </w:r>
      <w:r w:rsidR="009B1CD0" w:rsidRPr="001F3682">
        <w:rPr>
          <w:rFonts w:ascii="Arial" w:hAnsi="Arial" w:cs="Arial"/>
        </w:rPr>
        <w:t>.</w:t>
      </w:r>
    </w:p>
    <w:bookmarkStart w:id="0" w:name="_Hlk203992589"/>
    <w:p w14:paraId="577F8F91" w14:textId="32DCCC9C" w:rsidR="009147F4" w:rsidRDefault="0015441F" w:rsidP="0061068C">
      <w:pPr>
        <w:tabs>
          <w:tab w:val="left" w:pos="851"/>
        </w:tabs>
        <w:spacing w:before="120"/>
        <w:ind w:left="1135" w:hanging="284"/>
        <w:jc w:val="both"/>
        <w:rPr>
          <w:rFonts w:ascii="Arial" w:hAnsi="Arial" w:cs="Arial"/>
        </w:rPr>
      </w:pPr>
      <w:sdt>
        <w:sdtPr>
          <w:rPr>
            <w:rFonts w:ascii="Arial" w:hAnsi="Arial" w:cs="Arial"/>
          </w:rPr>
          <w:id w:val="-1718651433"/>
          <w14:checkbox>
            <w14:checked w14:val="1"/>
            <w14:checkedState w14:val="2612" w14:font="MS Gothic"/>
            <w14:uncheckedState w14:val="2610" w14:font="MS Gothic"/>
          </w14:checkbox>
        </w:sdtPr>
        <w:sdtEndPr/>
        <w:sdtContent>
          <w:r w:rsidR="009147F4">
            <w:rPr>
              <w:rFonts w:ascii="MS Gothic" w:eastAsia="MS Gothic" w:hAnsi="MS Gothic" w:cs="Arial" w:hint="eastAsia"/>
            </w:rPr>
            <w:t>☒</w:t>
          </w:r>
        </w:sdtContent>
      </w:sdt>
      <w:bookmarkEnd w:id="0"/>
      <w:r w:rsidR="009B1CD0" w:rsidRPr="001F3682">
        <w:rPr>
          <w:rFonts w:ascii="Arial" w:hAnsi="Arial" w:cs="Arial"/>
        </w:rPr>
        <w:t>CCAG</w:t>
      </w:r>
      <w:r w:rsidR="009147F4">
        <w:rPr>
          <w:rFonts w:ascii="Arial" w:hAnsi="Arial" w:cs="Arial"/>
        </w:rPr>
        <w:t xml:space="preserve"> </w:t>
      </w:r>
      <w:r w:rsidR="009147F4" w:rsidRPr="009147F4">
        <w:rPr>
          <w:rFonts w:ascii="Arial" w:hAnsi="Arial" w:cs="Arial"/>
        </w:rPr>
        <w:t xml:space="preserve">de fournitures courantes et de services </w:t>
      </w:r>
      <w:r w:rsidR="009147F4">
        <w:rPr>
          <w:rFonts w:ascii="Arial" w:hAnsi="Arial" w:cs="Arial"/>
        </w:rPr>
        <w:t>entré en vigueur le 1 er avril 2021</w:t>
      </w:r>
    </w:p>
    <w:p w14:paraId="2DB552D6" w14:textId="06DCD25A" w:rsidR="009147F4" w:rsidRDefault="009147F4" w:rsidP="0061068C">
      <w:pPr>
        <w:tabs>
          <w:tab w:val="left" w:pos="851"/>
        </w:tabs>
        <w:spacing w:before="120"/>
        <w:ind w:left="1135" w:hanging="284"/>
        <w:jc w:val="both"/>
        <w:rPr>
          <w:rFonts w:ascii="Arial" w:hAnsi="Arial" w:cs="Arial"/>
        </w:rPr>
      </w:pPr>
      <w:sdt>
        <w:sdtPr>
          <w:rPr>
            <w:rFonts w:ascii="Arial" w:hAnsi="Arial" w:cs="Arial"/>
          </w:rPr>
          <w:id w:val="-635561621"/>
          <w14:checkbox>
            <w14:checked w14:val="1"/>
            <w14:checkedState w14:val="2612" w14:font="MS Gothic"/>
            <w14:uncheckedState w14:val="2610" w14:font="MS Gothic"/>
          </w14:checkbox>
        </w:sdtPr>
        <w:sdtContent>
          <w:r>
            <w:rPr>
              <w:rFonts w:ascii="MS Gothic" w:eastAsia="MS Gothic" w:hAnsi="MS Gothic" w:cs="Arial" w:hint="eastAsia"/>
            </w:rPr>
            <w:t>☒</w:t>
          </w:r>
        </w:sdtContent>
      </w:sdt>
      <w:r>
        <w:rPr>
          <w:rFonts w:ascii="Arial" w:hAnsi="Arial" w:cs="Arial"/>
        </w:rPr>
        <w:t xml:space="preserve">CCAP </w:t>
      </w:r>
      <w:r>
        <w:rPr>
          <w:rFonts w:ascii="Arial" w:hAnsi="Arial" w:cs="Arial"/>
        </w:rPr>
        <w:t>de la consultation 25S008</w:t>
      </w:r>
    </w:p>
    <w:p w14:paraId="7FE6E0CE" w14:textId="7A667845" w:rsidR="009B1CD0" w:rsidRPr="001F3682" w:rsidRDefault="0015441F" w:rsidP="0061068C">
      <w:pPr>
        <w:tabs>
          <w:tab w:val="left" w:pos="851"/>
        </w:tabs>
        <w:spacing w:before="120"/>
        <w:ind w:left="1135" w:hanging="284"/>
        <w:jc w:val="both"/>
      </w:pPr>
      <w:sdt>
        <w:sdtPr>
          <w:rPr>
            <w:rFonts w:ascii="Arial" w:hAnsi="Arial" w:cs="Arial"/>
          </w:rPr>
          <w:id w:val="-269855764"/>
          <w14:checkbox>
            <w14:checked w14:val="1"/>
            <w14:checkedState w14:val="2612" w14:font="MS Gothic"/>
            <w14:uncheckedState w14:val="2610" w14:font="MS Gothic"/>
          </w14:checkbox>
        </w:sdtPr>
        <w:sdtEndPr/>
        <w:sdtContent>
          <w:r w:rsidR="009147F4">
            <w:rPr>
              <w:rFonts w:ascii="MS Gothic" w:eastAsia="MS Gothic" w:hAnsi="MS Gothic" w:cs="Arial" w:hint="eastAsia"/>
            </w:rPr>
            <w:t>☒</w:t>
          </w:r>
        </w:sdtContent>
      </w:sdt>
      <w:r w:rsidR="009B1CD0" w:rsidRPr="001F3682">
        <w:rPr>
          <w:rFonts w:ascii="Arial" w:hAnsi="Arial" w:cs="Arial"/>
        </w:rPr>
        <w:t xml:space="preserve">CCTP </w:t>
      </w:r>
      <w:r w:rsidR="009147F4">
        <w:rPr>
          <w:rFonts w:ascii="Arial" w:hAnsi="Arial" w:cs="Arial"/>
        </w:rPr>
        <w:t xml:space="preserve">commun et CCTP de chacun des lots </w:t>
      </w:r>
      <w:r w:rsidR="009147F4">
        <w:rPr>
          <w:rFonts w:ascii="Arial" w:hAnsi="Arial" w:cs="Arial"/>
        </w:rPr>
        <w:t>de la consultation 25S008</w:t>
      </w:r>
      <w:r w:rsidR="009147F4">
        <w:rPr>
          <w:rFonts w:ascii="Arial" w:hAnsi="Arial" w:cs="Arial"/>
        </w:rPr>
        <w:t xml:space="preserve"> et leurs annexes</w:t>
      </w:r>
      <w:r w:rsidR="009B1CD0" w:rsidRPr="001F3682">
        <w:rPr>
          <w:rFonts w:ascii="Arial" w:hAnsi="Arial" w:cs="Arial"/>
        </w:rPr>
        <w:t>.</w:t>
      </w:r>
    </w:p>
    <w:p w14:paraId="574B481A" w14:textId="218FE7CF" w:rsidR="009B1CD0" w:rsidRDefault="0015441F" w:rsidP="00710FD6">
      <w:pPr>
        <w:tabs>
          <w:tab w:val="left" w:pos="851"/>
        </w:tabs>
        <w:spacing w:before="120"/>
        <w:ind w:left="1135" w:hanging="284"/>
        <w:jc w:val="both"/>
        <w:rPr>
          <w:rFonts w:ascii="Arial" w:hAnsi="Arial" w:cs="Arial"/>
        </w:rPr>
      </w:pPr>
      <w:sdt>
        <w:sdtPr>
          <w:rPr>
            <w:rFonts w:ascii="Arial" w:hAnsi="Arial" w:cs="Arial"/>
          </w:rPr>
          <w:id w:val="-1423869565"/>
          <w14:checkbox>
            <w14:checked w14:val="1"/>
            <w14:checkedState w14:val="2612" w14:font="MS Gothic"/>
            <w14:uncheckedState w14:val="2610" w14:font="MS Gothic"/>
          </w14:checkbox>
        </w:sdtPr>
        <w:sdtEndPr/>
        <w:sdtContent>
          <w:r w:rsidR="00A63726">
            <w:rPr>
              <w:rFonts w:ascii="MS Gothic" w:eastAsia="MS Gothic" w:hAnsi="MS Gothic" w:cs="Arial" w:hint="eastAsia"/>
            </w:rPr>
            <w:t>☒</w:t>
          </w:r>
        </w:sdtContent>
      </w:sdt>
      <w:r w:rsidR="009B1CD0">
        <w:rPr>
          <w:rFonts w:ascii="Arial" w:hAnsi="Arial" w:cs="Arial"/>
        </w:rPr>
        <w:t>Autres</w:t>
      </w:r>
      <w:r w:rsidR="00A63726">
        <w:rPr>
          <w:rFonts w:ascii="Arial" w:hAnsi="Arial" w:cs="Arial"/>
        </w:rPr>
        <w:t> : cadres de réponse, BPU</w:t>
      </w:r>
    </w:p>
    <w:p w14:paraId="7E1A04A7" w14:textId="77777777" w:rsidR="009B1CD0" w:rsidRDefault="009B1CD0" w:rsidP="00710FD6">
      <w:pPr>
        <w:tabs>
          <w:tab w:val="left" w:pos="851"/>
        </w:tabs>
        <w:jc w:val="both"/>
        <w:rPr>
          <w:rFonts w:ascii="Arial" w:hAnsi="Arial" w:cs="Arial"/>
        </w:rPr>
      </w:pPr>
    </w:p>
    <w:p w14:paraId="47317A7F" w14:textId="17CAC310" w:rsidR="009B1CD0" w:rsidRDefault="009B1CD0" w:rsidP="00E47798">
      <w:pPr>
        <w:tabs>
          <w:tab w:val="left" w:pos="851"/>
        </w:tabs>
        <w:jc w:val="both"/>
        <w:rPr>
          <w:rFonts w:ascii="Arial" w:hAnsi="Arial" w:cs="Arial"/>
        </w:rPr>
      </w:pPr>
      <w:r>
        <w:rPr>
          <w:rFonts w:ascii="Arial" w:hAnsi="Arial" w:cs="Arial"/>
        </w:rPr>
        <w:t>et conformément à leurs clauses</w:t>
      </w:r>
      <w:r w:rsidR="009147F4">
        <w:rPr>
          <w:rFonts w:ascii="Arial" w:hAnsi="Arial" w:cs="Arial"/>
        </w:rPr>
        <w:t xml:space="preserve"> </w:t>
      </w:r>
      <w:r w:rsidR="009147F4" w:rsidRPr="000F6556">
        <w:rPr>
          <w:rFonts w:ascii="Arial" w:hAnsi="Arial" w:cs="Arial"/>
          <w:highlight w:val="magenta"/>
        </w:rPr>
        <w:t>(cocher la case correspondante)</w:t>
      </w:r>
      <w:r w:rsidRPr="000F6556">
        <w:rPr>
          <w:rFonts w:ascii="Arial" w:hAnsi="Arial" w:cs="Arial"/>
          <w:highlight w:val="magenta"/>
        </w:rPr>
        <w:t>,</w:t>
      </w:r>
    </w:p>
    <w:p w14:paraId="50352F7B" w14:textId="77777777" w:rsidR="009B1CD0" w:rsidRDefault="009B1CD0" w:rsidP="0083205E">
      <w:pPr>
        <w:tabs>
          <w:tab w:val="left" w:pos="851"/>
        </w:tabs>
        <w:jc w:val="both"/>
        <w:rPr>
          <w:rFonts w:ascii="Arial" w:hAnsi="Arial" w:cs="Arial"/>
        </w:rPr>
      </w:pPr>
    </w:p>
    <w:p w14:paraId="236B5741" w14:textId="77777777" w:rsidR="009B1CD0" w:rsidRDefault="001F3682" w:rsidP="006B5057">
      <w:pPr>
        <w:tabs>
          <w:tab w:val="left" w:pos="851"/>
        </w:tabs>
        <w:ind w:left="851"/>
        <w:jc w:val="both"/>
        <w:rPr>
          <w:rFonts w:ascii="Arial" w:hAnsi="Arial" w:cs="Arial"/>
        </w:rPr>
      </w:pPr>
      <w:r>
        <w:rPr>
          <w:rFonts w:ascii="Arial" w:hAnsi="Arial" w:cs="Arial"/>
        </w:rPr>
        <w:t xml:space="preserve">  </w:t>
      </w:r>
      <w:sdt>
        <w:sdtPr>
          <w:rPr>
            <w:rFonts w:ascii="Arial" w:hAnsi="Arial" w:cs="Arial"/>
          </w:rPr>
          <w:id w:val="461314426"/>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r>
        <w:rPr>
          <w:rFonts w:ascii="Arial" w:hAnsi="Arial" w:cs="Arial"/>
        </w:rPr>
        <w:t xml:space="preserve">   </w:t>
      </w:r>
      <w:r w:rsidR="00D90A00" w:rsidRPr="009147F4">
        <w:rPr>
          <w:rFonts w:ascii="Arial" w:hAnsi="Arial" w:cs="Arial"/>
          <w:b/>
          <w:bCs/>
        </w:rPr>
        <w:t xml:space="preserve">le </w:t>
      </w:r>
      <w:r w:rsidR="009B1CD0" w:rsidRPr="009147F4">
        <w:rPr>
          <w:rFonts w:ascii="Arial" w:hAnsi="Arial" w:cs="Arial"/>
          <w:b/>
          <w:bCs/>
        </w:rPr>
        <w:t>signataire</w:t>
      </w:r>
    </w:p>
    <w:p w14:paraId="67FF1CB9" w14:textId="77777777" w:rsidR="009B1CD0" w:rsidRDefault="009B1CD0" w:rsidP="0083205E">
      <w:pPr>
        <w:tabs>
          <w:tab w:val="left" w:pos="851"/>
        </w:tabs>
        <w:jc w:val="both"/>
        <w:rPr>
          <w:rFonts w:ascii="Arial" w:hAnsi="Arial" w:cs="Arial"/>
        </w:rPr>
      </w:pPr>
    </w:p>
    <w:p w14:paraId="40FDC351" w14:textId="77777777" w:rsidR="009B1CD0" w:rsidRDefault="001F3682" w:rsidP="0083205E">
      <w:pPr>
        <w:tabs>
          <w:tab w:val="left" w:pos="851"/>
        </w:tabs>
        <w:spacing w:before="120"/>
        <w:ind w:left="1701"/>
        <w:jc w:val="both"/>
        <w:rPr>
          <w:rFonts w:ascii="Arial" w:hAnsi="Arial" w:cs="Arial"/>
          <w:i/>
          <w:sz w:val="18"/>
          <w:szCs w:val="18"/>
        </w:rPr>
      </w:pPr>
      <w:r>
        <w:rPr>
          <w:rFonts w:ascii="Arial" w:hAnsi="Arial" w:cs="Arial"/>
        </w:rPr>
        <w:t xml:space="preserve"> </w:t>
      </w:r>
      <w:sdt>
        <w:sdtPr>
          <w:rPr>
            <w:rFonts w:ascii="Arial" w:hAnsi="Arial" w:cs="Arial"/>
          </w:rPr>
          <w:id w:val="-2031474805"/>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r>
        <w:rPr>
          <w:rFonts w:ascii="Arial" w:hAnsi="Arial" w:cs="Arial"/>
        </w:rPr>
        <w:t xml:space="preserve">   </w:t>
      </w:r>
      <w:r w:rsidR="009B1CD0">
        <w:rPr>
          <w:rFonts w:ascii="Arial" w:hAnsi="Arial" w:cs="Arial"/>
        </w:rPr>
        <w:t>s’engage, sur la base de son offre et pour son propre compte ;</w:t>
      </w:r>
    </w:p>
    <w:p w14:paraId="623AD9A8" w14:textId="3C59F4E1" w:rsidR="009B1CD0" w:rsidRDefault="009B1CD0" w:rsidP="00934503">
      <w:pPr>
        <w:pStyle w:val="En-tte"/>
        <w:tabs>
          <w:tab w:val="clear" w:pos="4536"/>
          <w:tab w:val="clear" w:pos="9072"/>
          <w:tab w:val="left" w:pos="851"/>
        </w:tabs>
        <w:jc w:val="both"/>
        <w:rPr>
          <w:rFonts w:ascii="Arial" w:hAnsi="Arial" w:cs="Arial"/>
        </w:rPr>
      </w:pPr>
    </w:p>
    <w:tbl>
      <w:tblPr>
        <w:tblStyle w:val="Grilledutableau"/>
        <w:tblW w:w="0" w:type="auto"/>
        <w:tblLook w:val="04A0" w:firstRow="1" w:lastRow="0" w:firstColumn="1" w:lastColumn="0" w:noHBand="0" w:noVBand="1"/>
      </w:tblPr>
      <w:tblGrid>
        <w:gridCol w:w="3964"/>
        <w:gridCol w:w="6230"/>
      </w:tblGrid>
      <w:tr w:rsidR="00A63726" w14:paraId="1E95C834" w14:textId="77777777" w:rsidTr="00A63726">
        <w:trPr>
          <w:trHeight w:val="1225"/>
        </w:trPr>
        <w:tc>
          <w:tcPr>
            <w:tcW w:w="3964" w:type="dxa"/>
          </w:tcPr>
          <w:p w14:paraId="1C001BCC" w14:textId="26108B05" w:rsidR="00A63726" w:rsidRDefault="00A63726" w:rsidP="00CD46CC">
            <w:pPr>
              <w:tabs>
                <w:tab w:val="left" w:pos="851"/>
              </w:tabs>
              <w:jc w:val="both"/>
              <w:rPr>
                <w:rFonts w:ascii="Arial" w:hAnsi="Arial" w:cs="Arial"/>
              </w:rPr>
            </w:pPr>
            <w:r>
              <w:rPr>
                <w:rFonts w:ascii="Arial" w:hAnsi="Arial" w:cs="Arial"/>
                <w:i/>
                <w:sz w:val="18"/>
                <w:szCs w:val="18"/>
              </w:rPr>
              <w:t>nom commercial et la dénomination sociale du soumissionnaire</w:t>
            </w:r>
            <w:r>
              <w:rPr>
                <w:rFonts w:ascii="Arial" w:hAnsi="Arial" w:cs="Arial"/>
                <w:i/>
                <w:sz w:val="18"/>
                <w:szCs w:val="18"/>
              </w:rPr>
              <w:t> :</w:t>
            </w:r>
          </w:p>
        </w:tc>
        <w:tc>
          <w:tcPr>
            <w:tcW w:w="6230" w:type="dxa"/>
          </w:tcPr>
          <w:p w14:paraId="4B372BBD" w14:textId="77777777" w:rsidR="00A63726" w:rsidRDefault="00A63726" w:rsidP="00CD46CC">
            <w:pPr>
              <w:tabs>
                <w:tab w:val="left" w:pos="851"/>
              </w:tabs>
              <w:jc w:val="both"/>
              <w:rPr>
                <w:rFonts w:ascii="Arial" w:hAnsi="Arial" w:cs="Arial"/>
              </w:rPr>
            </w:pPr>
          </w:p>
        </w:tc>
      </w:tr>
      <w:tr w:rsidR="00A63726" w14:paraId="1F786C41" w14:textId="77777777" w:rsidTr="00A63726">
        <w:tc>
          <w:tcPr>
            <w:tcW w:w="3964" w:type="dxa"/>
          </w:tcPr>
          <w:p w14:paraId="732E44DC" w14:textId="6C5A160D" w:rsidR="00A63726" w:rsidRDefault="00A63726" w:rsidP="00CD46CC">
            <w:pPr>
              <w:tabs>
                <w:tab w:val="left" w:pos="851"/>
              </w:tabs>
              <w:jc w:val="both"/>
              <w:rPr>
                <w:rFonts w:ascii="Arial" w:hAnsi="Arial" w:cs="Arial"/>
              </w:rPr>
            </w:pPr>
            <w:r>
              <w:rPr>
                <w:rFonts w:ascii="Arial" w:hAnsi="Arial" w:cs="Arial"/>
                <w:i/>
                <w:sz w:val="18"/>
                <w:szCs w:val="18"/>
              </w:rPr>
              <w:t xml:space="preserve">le, les adresses de </w:t>
            </w:r>
            <w:r>
              <w:rPr>
                <w:rFonts w:ascii="Arial" w:hAnsi="Arial" w:cs="Arial"/>
                <w:i/>
                <w:sz w:val="18"/>
                <w:szCs w:val="18"/>
              </w:rPr>
              <w:t>l’</w:t>
            </w:r>
            <w:r>
              <w:rPr>
                <w:rFonts w:ascii="Arial" w:hAnsi="Arial" w:cs="Arial"/>
                <w:i/>
                <w:sz w:val="18"/>
                <w:szCs w:val="18"/>
              </w:rPr>
              <w:t>établissement et de son siège social (si elle est différente de celle de l’établissement)</w:t>
            </w:r>
            <w:r>
              <w:rPr>
                <w:rFonts w:ascii="Arial" w:hAnsi="Arial" w:cs="Arial"/>
                <w:i/>
                <w:sz w:val="18"/>
                <w:szCs w:val="18"/>
              </w:rPr>
              <w:t> :</w:t>
            </w:r>
          </w:p>
        </w:tc>
        <w:tc>
          <w:tcPr>
            <w:tcW w:w="6230" w:type="dxa"/>
          </w:tcPr>
          <w:p w14:paraId="5114A12F" w14:textId="77777777" w:rsidR="00A63726" w:rsidRDefault="00A63726" w:rsidP="00CD46CC">
            <w:pPr>
              <w:tabs>
                <w:tab w:val="left" w:pos="851"/>
              </w:tabs>
              <w:jc w:val="both"/>
              <w:rPr>
                <w:rFonts w:ascii="Arial" w:hAnsi="Arial" w:cs="Arial"/>
              </w:rPr>
            </w:pPr>
          </w:p>
        </w:tc>
      </w:tr>
      <w:tr w:rsidR="00A63726" w14:paraId="73073126" w14:textId="77777777" w:rsidTr="00A63726">
        <w:trPr>
          <w:trHeight w:val="359"/>
        </w:trPr>
        <w:tc>
          <w:tcPr>
            <w:tcW w:w="3964" w:type="dxa"/>
          </w:tcPr>
          <w:p w14:paraId="69DDCDD5" w14:textId="0E525166" w:rsidR="00A63726" w:rsidRDefault="00A63726" w:rsidP="00CD46CC">
            <w:pPr>
              <w:tabs>
                <w:tab w:val="left" w:pos="851"/>
              </w:tabs>
              <w:jc w:val="both"/>
              <w:rPr>
                <w:rFonts w:ascii="Arial" w:hAnsi="Arial" w:cs="Arial"/>
              </w:rPr>
            </w:pPr>
            <w:r>
              <w:rPr>
                <w:rFonts w:ascii="Arial" w:hAnsi="Arial" w:cs="Arial"/>
                <w:i/>
                <w:sz w:val="18"/>
                <w:szCs w:val="18"/>
              </w:rPr>
              <w:t>adresse électronique</w:t>
            </w:r>
            <w:r>
              <w:rPr>
                <w:rFonts w:ascii="Arial" w:hAnsi="Arial" w:cs="Arial"/>
                <w:i/>
                <w:sz w:val="18"/>
                <w:szCs w:val="18"/>
              </w:rPr>
              <w:t> :</w:t>
            </w:r>
          </w:p>
        </w:tc>
        <w:tc>
          <w:tcPr>
            <w:tcW w:w="6230" w:type="dxa"/>
          </w:tcPr>
          <w:p w14:paraId="7D2E4482" w14:textId="77777777" w:rsidR="00A63726" w:rsidRDefault="00A63726" w:rsidP="00CD46CC">
            <w:pPr>
              <w:tabs>
                <w:tab w:val="left" w:pos="851"/>
              </w:tabs>
              <w:jc w:val="both"/>
              <w:rPr>
                <w:rFonts w:ascii="Arial" w:hAnsi="Arial" w:cs="Arial"/>
              </w:rPr>
            </w:pPr>
          </w:p>
        </w:tc>
      </w:tr>
      <w:tr w:rsidR="00A63726" w14:paraId="1A740124" w14:textId="77777777" w:rsidTr="00A63726">
        <w:trPr>
          <w:trHeight w:val="420"/>
        </w:trPr>
        <w:tc>
          <w:tcPr>
            <w:tcW w:w="3964" w:type="dxa"/>
          </w:tcPr>
          <w:p w14:paraId="75F57DCE" w14:textId="6FA8DE02" w:rsidR="00A63726" w:rsidRDefault="00A63726" w:rsidP="00CD46CC">
            <w:pPr>
              <w:tabs>
                <w:tab w:val="left" w:pos="851"/>
              </w:tabs>
              <w:jc w:val="both"/>
              <w:rPr>
                <w:rFonts w:ascii="Arial" w:hAnsi="Arial" w:cs="Arial"/>
              </w:rPr>
            </w:pPr>
            <w:r>
              <w:rPr>
                <w:rFonts w:ascii="Arial" w:hAnsi="Arial" w:cs="Arial"/>
                <w:i/>
                <w:sz w:val="18"/>
                <w:szCs w:val="18"/>
              </w:rPr>
              <w:t>numéros de téléphone</w:t>
            </w:r>
            <w:r>
              <w:rPr>
                <w:rFonts w:ascii="Arial" w:hAnsi="Arial" w:cs="Arial"/>
                <w:i/>
                <w:sz w:val="18"/>
                <w:szCs w:val="18"/>
              </w:rPr>
              <w:t> :</w:t>
            </w:r>
          </w:p>
        </w:tc>
        <w:tc>
          <w:tcPr>
            <w:tcW w:w="6230" w:type="dxa"/>
          </w:tcPr>
          <w:p w14:paraId="65E8438A" w14:textId="77777777" w:rsidR="00A63726" w:rsidRDefault="00A63726" w:rsidP="00CD46CC">
            <w:pPr>
              <w:tabs>
                <w:tab w:val="left" w:pos="851"/>
              </w:tabs>
              <w:jc w:val="both"/>
              <w:rPr>
                <w:rFonts w:ascii="Arial" w:hAnsi="Arial" w:cs="Arial"/>
              </w:rPr>
            </w:pPr>
          </w:p>
        </w:tc>
      </w:tr>
      <w:tr w:rsidR="00A63726" w14:paraId="33CCFB00" w14:textId="77777777" w:rsidTr="00A63726">
        <w:trPr>
          <w:trHeight w:val="540"/>
        </w:trPr>
        <w:tc>
          <w:tcPr>
            <w:tcW w:w="3964" w:type="dxa"/>
          </w:tcPr>
          <w:p w14:paraId="6F5C8D27" w14:textId="7910C2E0" w:rsidR="00A63726" w:rsidRDefault="00A63726" w:rsidP="00CD46CC">
            <w:pPr>
              <w:tabs>
                <w:tab w:val="left" w:pos="851"/>
              </w:tabs>
              <w:jc w:val="both"/>
              <w:rPr>
                <w:rFonts w:ascii="Arial" w:hAnsi="Arial" w:cs="Arial"/>
              </w:rPr>
            </w:pPr>
            <w:r>
              <w:rPr>
                <w:rFonts w:ascii="Arial" w:hAnsi="Arial" w:cs="Arial"/>
                <w:i/>
                <w:sz w:val="18"/>
                <w:szCs w:val="18"/>
              </w:rPr>
              <w:t>SIRET</w:t>
            </w:r>
            <w:r>
              <w:rPr>
                <w:rFonts w:ascii="Arial" w:hAnsi="Arial" w:cs="Arial"/>
                <w:i/>
                <w:sz w:val="18"/>
                <w:szCs w:val="18"/>
              </w:rPr>
              <w:t> :</w:t>
            </w:r>
          </w:p>
        </w:tc>
        <w:tc>
          <w:tcPr>
            <w:tcW w:w="6230" w:type="dxa"/>
          </w:tcPr>
          <w:p w14:paraId="4CA01185" w14:textId="77777777" w:rsidR="00A63726" w:rsidRDefault="00A63726" w:rsidP="00CD46CC">
            <w:pPr>
              <w:tabs>
                <w:tab w:val="left" w:pos="851"/>
              </w:tabs>
              <w:jc w:val="both"/>
              <w:rPr>
                <w:rFonts w:ascii="Arial" w:hAnsi="Arial" w:cs="Arial"/>
              </w:rPr>
            </w:pPr>
          </w:p>
        </w:tc>
      </w:tr>
    </w:tbl>
    <w:p w14:paraId="06BCFD11" w14:textId="77777777" w:rsidR="009B1CD0" w:rsidRDefault="009B1CD0" w:rsidP="00CD46CC">
      <w:pPr>
        <w:tabs>
          <w:tab w:val="left" w:pos="851"/>
        </w:tabs>
        <w:jc w:val="both"/>
        <w:rPr>
          <w:rFonts w:ascii="Arial" w:hAnsi="Arial" w:cs="Arial"/>
        </w:rPr>
      </w:pPr>
    </w:p>
    <w:p w14:paraId="1B453265" w14:textId="77777777" w:rsidR="009B1CD0" w:rsidRDefault="009B1CD0" w:rsidP="009B45B9">
      <w:pPr>
        <w:tabs>
          <w:tab w:val="left" w:pos="851"/>
        </w:tabs>
        <w:jc w:val="both"/>
        <w:rPr>
          <w:rFonts w:ascii="Arial" w:hAnsi="Arial" w:cs="Arial"/>
        </w:rPr>
      </w:pPr>
    </w:p>
    <w:p w14:paraId="48AB0F87" w14:textId="77777777" w:rsidR="009B1CD0" w:rsidRDefault="009B1CD0" w:rsidP="009B45B9">
      <w:pPr>
        <w:tabs>
          <w:tab w:val="left" w:pos="851"/>
        </w:tabs>
        <w:jc w:val="both"/>
        <w:rPr>
          <w:rFonts w:ascii="Arial" w:hAnsi="Arial" w:cs="Arial"/>
        </w:rPr>
      </w:pPr>
    </w:p>
    <w:p w14:paraId="657F88C7" w14:textId="77777777" w:rsidR="009B1CD0" w:rsidRDefault="0015441F" w:rsidP="009B45B9">
      <w:pPr>
        <w:tabs>
          <w:tab w:val="left" w:pos="851"/>
        </w:tabs>
        <w:ind w:left="1701"/>
        <w:jc w:val="both"/>
        <w:rPr>
          <w:rFonts w:ascii="Arial" w:hAnsi="Arial" w:cs="Arial"/>
          <w:i/>
          <w:sz w:val="18"/>
          <w:szCs w:val="18"/>
        </w:rPr>
      </w:pPr>
      <w:sdt>
        <w:sdtPr>
          <w:rPr>
            <w:rFonts w:ascii="Arial" w:hAnsi="Arial" w:cs="Arial"/>
          </w:rPr>
          <w:id w:val="1674370806"/>
          <w14:checkbox>
            <w14:checked w14:val="0"/>
            <w14:checkedState w14:val="2612" w14:font="MS Gothic"/>
            <w14:uncheckedState w14:val="2610" w14:font="MS Gothic"/>
          </w14:checkbox>
        </w:sdtPr>
        <w:sdtEndPr/>
        <w:sdtContent>
          <w:r w:rsidR="001F3682">
            <w:rPr>
              <w:rFonts w:ascii="MS Gothic" w:eastAsia="MS Gothic" w:hAnsi="MS Gothic" w:cs="Arial" w:hint="eastAsia"/>
            </w:rPr>
            <w:t>☐</w:t>
          </w:r>
        </w:sdtContent>
      </w:sdt>
      <w:r w:rsidR="009B1CD0">
        <w:rPr>
          <w:rFonts w:ascii="Arial" w:hAnsi="Arial" w:cs="Arial"/>
        </w:rPr>
        <w:t xml:space="preserve"> </w:t>
      </w:r>
      <w:r w:rsidR="001F3682">
        <w:rPr>
          <w:rFonts w:ascii="Arial" w:hAnsi="Arial" w:cs="Arial"/>
        </w:rPr>
        <w:t xml:space="preserve">   </w:t>
      </w:r>
      <w:r w:rsidR="009B1CD0">
        <w:rPr>
          <w:rFonts w:ascii="Arial" w:hAnsi="Arial" w:cs="Arial"/>
        </w:rPr>
        <w:t xml:space="preserve">engage la société </w:t>
      </w:r>
      <w:r w:rsidR="009B1CD0" w:rsidRPr="00A63726">
        <w:rPr>
          <w:rFonts w:ascii="Arial" w:hAnsi="Arial" w:cs="Arial"/>
          <w:highlight w:val="yellow"/>
        </w:rPr>
        <w:t>………………………</w:t>
      </w:r>
      <w:r w:rsidR="009B1CD0">
        <w:rPr>
          <w:rFonts w:ascii="Arial" w:hAnsi="Arial" w:cs="Arial"/>
        </w:rPr>
        <w:t xml:space="preserve"> sur la base de son offre ;</w:t>
      </w:r>
    </w:p>
    <w:p w14:paraId="25330E02" w14:textId="77777777" w:rsidR="009B1CD0" w:rsidRDefault="009B1CD0" w:rsidP="009B45B9">
      <w:pPr>
        <w:tabs>
          <w:tab w:val="left" w:pos="851"/>
        </w:tabs>
        <w:jc w:val="both"/>
        <w:rPr>
          <w:rFonts w:ascii="Arial" w:hAnsi="Arial" w:cs="Arial"/>
        </w:rPr>
      </w:pPr>
    </w:p>
    <w:tbl>
      <w:tblPr>
        <w:tblStyle w:val="Grilledutableau"/>
        <w:tblW w:w="0" w:type="auto"/>
        <w:tblLook w:val="04A0" w:firstRow="1" w:lastRow="0" w:firstColumn="1" w:lastColumn="0" w:noHBand="0" w:noVBand="1"/>
      </w:tblPr>
      <w:tblGrid>
        <w:gridCol w:w="3964"/>
        <w:gridCol w:w="6230"/>
      </w:tblGrid>
      <w:tr w:rsidR="00A63726" w14:paraId="4FECD9E2" w14:textId="77777777" w:rsidTr="008860D5">
        <w:trPr>
          <w:trHeight w:val="1225"/>
        </w:trPr>
        <w:tc>
          <w:tcPr>
            <w:tcW w:w="3964" w:type="dxa"/>
          </w:tcPr>
          <w:p w14:paraId="0F835ED1" w14:textId="77777777" w:rsidR="00A63726" w:rsidRDefault="00A63726" w:rsidP="008860D5">
            <w:pPr>
              <w:tabs>
                <w:tab w:val="left" w:pos="851"/>
              </w:tabs>
              <w:jc w:val="both"/>
              <w:rPr>
                <w:rFonts w:ascii="Arial" w:hAnsi="Arial" w:cs="Arial"/>
              </w:rPr>
            </w:pPr>
            <w:r>
              <w:rPr>
                <w:rFonts w:ascii="Arial" w:hAnsi="Arial" w:cs="Arial"/>
                <w:i/>
                <w:sz w:val="18"/>
                <w:szCs w:val="18"/>
              </w:rPr>
              <w:t>nom commercial et la dénomination sociale du soumissionnaire :</w:t>
            </w:r>
          </w:p>
        </w:tc>
        <w:tc>
          <w:tcPr>
            <w:tcW w:w="6230" w:type="dxa"/>
          </w:tcPr>
          <w:p w14:paraId="3DD92F00" w14:textId="77777777" w:rsidR="00A63726" w:rsidRDefault="00A63726" w:rsidP="008860D5">
            <w:pPr>
              <w:tabs>
                <w:tab w:val="left" w:pos="851"/>
              </w:tabs>
              <w:jc w:val="both"/>
              <w:rPr>
                <w:rFonts w:ascii="Arial" w:hAnsi="Arial" w:cs="Arial"/>
              </w:rPr>
            </w:pPr>
          </w:p>
        </w:tc>
      </w:tr>
      <w:tr w:rsidR="00A63726" w14:paraId="059F9081" w14:textId="77777777" w:rsidTr="008860D5">
        <w:tc>
          <w:tcPr>
            <w:tcW w:w="3964" w:type="dxa"/>
          </w:tcPr>
          <w:p w14:paraId="4C6F867F" w14:textId="77777777" w:rsidR="00A63726" w:rsidRDefault="00A63726" w:rsidP="008860D5">
            <w:pPr>
              <w:tabs>
                <w:tab w:val="left" w:pos="851"/>
              </w:tabs>
              <w:jc w:val="both"/>
              <w:rPr>
                <w:rFonts w:ascii="Arial" w:hAnsi="Arial" w:cs="Arial"/>
              </w:rPr>
            </w:pPr>
            <w:r>
              <w:rPr>
                <w:rFonts w:ascii="Arial" w:hAnsi="Arial" w:cs="Arial"/>
                <w:i/>
                <w:sz w:val="18"/>
                <w:szCs w:val="18"/>
              </w:rPr>
              <w:t>le, les adresses de l’établissement et de son siège social (si elle est différente de celle de l’établissement) :</w:t>
            </w:r>
          </w:p>
        </w:tc>
        <w:tc>
          <w:tcPr>
            <w:tcW w:w="6230" w:type="dxa"/>
          </w:tcPr>
          <w:p w14:paraId="6D879658" w14:textId="77777777" w:rsidR="00A63726" w:rsidRDefault="00A63726" w:rsidP="008860D5">
            <w:pPr>
              <w:tabs>
                <w:tab w:val="left" w:pos="851"/>
              </w:tabs>
              <w:jc w:val="both"/>
              <w:rPr>
                <w:rFonts w:ascii="Arial" w:hAnsi="Arial" w:cs="Arial"/>
              </w:rPr>
            </w:pPr>
          </w:p>
        </w:tc>
      </w:tr>
      <w:tr w:rsidR="00A63726" w14:paraId="24DC5C0F" w14:textId="77777777" w:rsidTr="008860D5">
        <w:trPr>
          <w:trHeight w:val="359"/>
        </w:trPr>
        <w:tc>
          <w:tcPr>
            <w:tcW w:w="3964" w:type="dxa"/>
          </w:tcPr>
          <w:p w14:paraId="557752F1" w14:textId="77777777" w:rsidR="00A63726" w:rsidRDefault="00A63726" w:rsidP="008860D5">
            <w:pPr>
              <w:tabs>
                <w:tab w:val="left" w:pos="851"/>
              </w:tabs>
              <w:jc w:val="both"/>
              <w:rPr>
                <w:rFonts w:ascii="Arial" w:hAnsi="Arial" w:cs="Arial"/>
              </w:rPr>
            </w:pPr>
            <w:r>
              <w:rPr>
                <w:rFonts w:ascii="Arial" w:hAnsi="Arial" w:cs="Arial"/>
                <w:i/>
                <w:sz w:val="18"/>
                <w:szCs w:val="18"/>
              </w:rPr>
              <w:t>adresse électronique :</w:t>
            </w:r>
          </w:p>
        </w:tc>
        <w:tc>
          <w:tcPr>
            <w:tcW w:w="6230" w:type="dxa"/>
          </w:tcPr>
          <w:p w14:paraId="5DB5DC96" w14:textId="77777777" w:rsidR="00A63726" w:rsidRDefault="00A63726" w:rsidP="008860D5">
            <w:pPr>
              <w:tabs>
                <w:tab w:val="left" w:pos="851"/>
              </w:tabs>
              <w:jc w:val="both"/>
              <w:rPr>
                <w:rFonts w:ascii="Arial" w:hAnsi="Arial" w:cs="Arial"/>
              </w:rPr>
            </w:pPr>
          </w:p>
        </w:tc>
      </w:tr>
      <w:tr w:rsidR="00A63726" w14:paraId="6717D048" w14:textId="77777777" w:rsidTr="008860D5">
        <w:trPr>
          <w:trHeight w:val="420"/>
        </w:trPr>
        <w:tc>
          <w:tcPr>
            <w:tcW w:w="3964" w:type="dxa"/>
          </w:tcPr>
          <w:p w14:paraId="34C45EB4" w14:textId="77777777" w:rsidR="00A63726" w:rsidRDefault="00A63726" w:rsidP="008860D5">
            <w:pPr>
              <w:tabs>
                <w:tab w:val="left" w:pos="851"/>
              </w:tabs>
              <w:jc w:val="both"/>
              <w:rPr>
                <w:rFonts w:ascii="Arial" w:hAnsi="Arial" w:cs="Arial"/>
              </w:rPr>
            </w:pPr>
            <w:r>
              <w:rPr>
                <w:rFonts w:ascii="Arial" w:hAnsi="Arial" w:cs="Arial"/>
                <w:i/>
                <w:sz w:val="18"/>
                <w:szCs w:val="18"/>
              </w:rPr>
              <w:t>numéros de téléphone :</w:t>
            </w:r>
          </w:p>
        </w:tc>
        <w:tc>
          <w:tcPr>
            <w:tcW w:w="6230" w:type="dxa"/>
          </w:tcPr>
          <w:p w14:paraId="6C71DC28" w14:textId="77777777" w:rsidR="00A63726" w:rsidRDefault="00A63726" w:rsidP="008860D5">
            <w:pPr>
              <w:tabs>
                <w:tab w:val="left" w:pos="851"/>
              </w:tabs>
              <w:jc w:val="both"/>
              <w:rPr>
                <w:rFonts w:ascii="Arial" w:hAnsi="Arial" w:cs="Arial"/>
              </w:rPr>
            </w:pPr>
          </w:p>
        </w:tc>
      </w:tr>
      <w:tr w:rsidR="00A63726" w14:paraId="224DED7B" w14:textId="77777777" w:rsidTr="008860D5">
        <w:trPr>
          <w:trHeight w:val="540"/>
        </w:trPr>
        <w:tc>
          <w:tcPr>
            <w:tcW w:w="3964" w:type="dxa"/>
          </w:tcPr>
          <w:p w14:paraId="179E4DC6" w14:textId="77777777" w:rsidR="00A63726" w:rsidRDefault="00A63726" w:rsidP="008860D5">
            <w:pPr>
              <w:tabs>
                <w:tab w:val="left" w:pos="851"/>
              </w:tabs>
              <w:jc w:val="both"/>
              <w:rPr>
                <w:rFonts w:ascii="Arial" w:hAnsi="Arial" w:cs="Arial"/>
              </w:rPr>
            </w:pPr>
            <w:r>
              <w:rPr>
                <w:rFonts w:ascii="Arial" w:hAnsi="Arial" w:cs="Arial"/>
                <w:i/>
                <w:sz w:val="18"/>
                <w:szCs w:val="18"/>
              </w:rPr>
              <w:t>SIRET :</w:t>
            </w:r>
          </w:p>
        </w:tc>
        <w:tc>
          <w:tcPr>
            <w:tcW w:w="6230" w:type="dxa"/>
          </w:tcPr>
          <w:p w14:paraId="2F1A62D2" w14:textId="77777777" w:rsidR="00A63726" w:rsidRDefault="00A63726" w:rsidP="008860D5">
            <w:pPr>
              <w:tabs>
                <w:tab w:val="left" w:pos="851"/>
              </w:tabs>
              <w:jc w:val="both"/>
              <w:rPr>
                <w:rFonts w:ascii="Arial" w:hAnsi="Arial" w:cs="Arial"/>
              </w:rPr>
            </w:pPr>
          </w:p>
        </w:tc>
      </w:tr>
    </w:tbl>
    <w:p w14:paraId="32AD3573" w14:textId="77777777" w:rsidR="009B1CD0" w:rsidRDefault="009B1CD0" w:rsidP="009B45B9">
      <w:pPr>
        <w:tabs>
          <w:tab w:val="left" w:pos="851"/>
        </w:tabs>
        <w:jc w:val="both"/>
        <w:rPr>
          <w:rFonts w:ascii="Arial" w:hAnsi="Arial" w:cs="Arial"/>
        </w:rPr>
      </w:pPr>
    </w:p>
    <w:p w14:paraId="39E844A2" w14:textId="77777777" w:rsidR="009B1CD0" w:rsidRDefault="009B1CD0" w:rsidP="009B45B9">
      <w:pPr>
        <w:tabs>
          <w:tab w:val="left" w:pos="851"/>
        </w:tabs>
        <w:jc w:val="both"/>
        <w:rPr>
          <w:rFonts w:ascii="Arial" w:hAnsi="Arial" w:cs="Arial"/>
        </w:rPr>
      </w:pPr>
    </w:p>
    <w:p w14:paraId="1E9DDC1C" w14:textId="14B311BE" w:rsidR="009B1CD0" w:rsidRDefault="009147F4" w:rsidP="006B5057">
      <w:pPr>
        <w:tabs>
          <w:tab w:val="left" w:pos="851"/>
        </w:tabs>
        <w:ind w:left="851"/>
        <w:jc w:val="both"/>
        <w:rPr>
          <w:rFonts w:ascii="Arial" w:hAnsi="Arial" w:cs="Arial"/>
          <w:i/>
          <w:sz w:val="18"/>
          <w:szCs w:val="18"/>
        </w:rPr>
      </w:pPr>
      <w:r>
        <w:rPr>
          <w:rFonts w:ascii="Arial" w:hAnsi="Arial" w:cs="Arial"/>
        </w:rPr>
        <w:t xml:space="preserve">Ou </w:t>
      </w:r>
      <w:sdt>
        <w:sdtPr>
          <w:rPr>
            <w:rFonts w:ascii="Arial" w:hAnsi="Arial" w:cs="Arial"/>
          </w:rPr>
          <w:id w:val="-1858333846"/>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r w:rsidR="009B1CD0" w:rsidRPr="009147F4">
        <w:rPr>
          <w:rFonts w:ascii="Arial" w:hAnsi="Arial" w:cs="Arial"/>
          <w:b/>
          <w:bCs/>
        </w:rPr>
        <w:t xml:space="preserve"> </w:t>
      </w:r>
      <w:r w:rsidR="001F3682" w:rsidRPr="009147F4">
        <w:rPr>
          <w:rFonts w:ascii="Arial" w:hAnsi="Arial" w:cs="Arial"/>
          <w:b/>
          <w:bCs/>
        </w:rPr>
        <w:t xml:space="preserve">   </w:t>
      </w:r>
      <w:r w:rsidR="00D90A00" w:rsidRPr="009147F4">
        <w:rPr>
          <w:rFonts w:ascii="Arial" w:hAnsi="Arial" w:cs="Arial"/>
          <w:b/>
          <w:bCs/>
        </w:rPr>
        <w:t>l</w:t>
      </w:r>
      <w:r w:rsidR="009B1CD0" w:rsidRPr="009147F4">
        <w:rPr>
          <w:rFonts w:ascii="Arial" w:hAnsi="Arial" w:cs="Arial"/>
          <w:b/>
          <w:bCs/>
        </w:rPr>
        <w:t>’ensemble des membres du groupement</w:t>
      </w:r>
      <w:r w:rsidR="009B1CD0">
        <w:rPr>
          <w:rFonts w:ascii="Arial" w:hAnsi="Arial" w:cs="Arial"/>
        </w:rPr>
        <w:t xml:space="preserve"> s’engagent, sur la base de l’offre du groupement ;</w:t>
      </w:r>
    </w:p>
    <w:p w14:paraId="2911EF2C" w14:textId="77777777" w:rsidR="009B1CD0" w:rsidRDefault="009B1CD0" w:rsidP="009B45B9">
      <w:pPr>
        <w:tabs>
          <w:tab w:val="left" w:pos="851"/>
        </w:tabs>
        <w:jc w:val="both"/>
        <w:rPr>
          <w:rFonts w:ascii="Arial" w:hAnsi="Arial" w:cs="Arial"/>
        </w:rPr>
      </w:pPr>
      <w:r>
        <w:rPr>
          <w:rFonts w:ascii="Arial" w:hAnsi="Arial" w:cs="Arial"/>
          <w:i/>
          <w:sz w:val="18"/>
          <w:szCs w:val="18"/>
        </w:rPr>
        <w:lastRenderedPageBreak/>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14:paraId="30112C06" w14:textId="77777777" w:rsidR="009B1CD0" w:rsidRDefault="009B1CD0" w:rsidP="009B45B9">
      <w:pPr>
        <w:pStyle w:val="fcase1ertab"/>
        <w:tabs>
          <w:tab w:val="left" w:pos="851"/>
        </w:tabs>
        <w:ind w:left="0" w:firstLine="0"/>
        <w:rPr>
          <w:rFonts w:ascii="Arial" w:hAnsi="Arial" w:cs="Arial"/>
        </w:rPr>
      </w:pPr>
    </w:p>
    <w:p w14:paraId="1DD2AF22" w14:textId="77777777" w:rsidR="009B1CD0" w:rsidRDefault="009B1CD0" w:rsidP="009B45B9">
      <w:pPr>
        <w:pStyle w:val="fcase1ertab"/>
        <w:tabs>
          <w:tab w:val="left" w:pos="851"/>
        </w:tabs>
        <w:ind w:left="0" w:firstLine="0"/>
        <w:rPr>
          <w:rFonts w:ascii="Arial" w:hAnsi="Arial" w:cs="Arial"/>
        </w:rPr>
      </w:pPr>
    </w:p>
    <w:p w14:paraId="369573BC" w14:textId="77777777" w:rsidR="004C5755" w:rsidRDefault="004C5755" w:rsidP="009B45B9">
      <w:pPr>
        <w:pStyle w:val="fcase1ertab"/>
        <w:tabs>
          <w:tab w:val="left" w:pos="851"/>
        </w:tabs>
        <w:ind w:left="0" w:firstLine="0"/>
        <w:rPr>
          <w:rFonts w:ascii="Arial" w:hAnsi="Arial" w:cs="Arial"/>
        </w:rPr>
      </w:pPr>
    </w:p>
    <w:tbl>
      <w:tblPr>
        <w:tblStyle w:val="Grilledutableau"/>
        <w:tblW w:w="0" w:type="auto"/>
        <w:tblLook w:val="04A0" w:firstRow="1" w:lastRow="0" w:firstColumn="1" w:lastColumn="0" w:noHBand="0" w:noVBand="1"/>
      </w:tblPr>
      <w:tblGrid>
        <w:gridCol w:w="3964"/>
        <w:gridCol w:w="6230"/>
      </w:tblGrid>
      <w:tr w:rsidR="00A63726" w:rsidRPr="00A63726" w14:paraId="7C31C8C6" w14:textId="77777777" w:rsidTr="00A63726">
        <w:trPr>
          <w:trHeight w:val="1225"/>
        </w:trPr>
        <w:tc>
          <w:tcPr>
            <w:tcW w:w="3964" w:type="dxa"/>
            <w:tcBorders>
              <w:top w:val="single" w:sz="4" w:space="0" w:color="auto"/>
              <w:left w:val="single" w:sz="4" w:space="0" w:color="auto"/>
              <w:bottom w:val="single" w:sz="4" w:space="0" w:color="auto"/>
              <w:right w:val="single" w:sz="4" w:space="0" w:color="auto"/>
            </w:tcBorders>
            <w:hideMark/>
          </w:tcPr>
          <w:p w14:paraId="0694F790" w14:textId="77777777" w:rsidR="00A63726" w:rsidRPr="00A63726" w:rsidRDefault="00A63726" w:rsidP="00A63726">
            <w:pPr>
              <w:pStyle w:val="fcase1ertab"/>
              <w:rPr>
                <w:rFonts w:ascii="Arial" w:hAnsi="Arial" w:cs="Arial"/>
              </w:rPr>
            </w:pPr>
            <w:r w:rsidRPr="00A63726">
              <w:rPr>
                <w:rFonts w:ascii="Arial" w:hAnsi="Arial" w:cs="Arial"/>
                <w:i/>
              </w:rPr>
              <w:t>nom commercial et la dénomination sociale du soumissionnaire :</w:t>
            </w:r>
          </w:p>
        </w:tc>
        <w:tc>
          <w:tcPr>
            <w:tcW w:w="6230" w:type="dxa"/>
            <w:tcBorders>
              <w:top w:val="single" w:sz="4" w:space="0" w:color="auto"/>
              <w:left w:val="single" w:sz="4" w:space="0" w:color="auto"/>
              <w:bottom w:val="single" w:sz="4" w:space="0" w:color="auto"/>
              <w:right w:val="single" w:sz="4" w:space="0" w:color="auto"/>
            </w:tcBorders>
          </w:tcPr>
          <w:p w14:paraId="1BEA0796" w14:textId="08587EC5" w:rsidR="00A63726" w:rsidRPr="00A63726" w:rsidRDefault="00A63726" w:rsidP="00A63726">
            <w:pPr>
              <w:pStyle w:val="fcase1ertab"/>
              <w:rPr>
                <w:rFonts w:ascii="Arial" w:hAnsi="Arial" w:cs="Arial"/>
              </w:rPr>
            </w:pPr>
            <w:r>
              <w:rPr>
                <w:rFonts w:ascii="Arial" w:hAnsi="Arial" w:cs="Arial"/>
              </w:rPr>
              <w:t>Membre 1</w:t>
            </w:r>
          </w:p>
        </w:tc>
      </w:tr>
      <w:tr w:rsidR="00A63726" w:rsidRPr="00A63726" w14:paraId="67F89319" w14:textId="77777777" w:rsidTr="00A63726">
        <w:tc>
          <w:tcPr>
            <w:tcW w:w="3964" w:type="dxa"/>
            <w:tcBorders>
              <w:top w:val="single" w:sz="4" w:space="0" w:color="auto"/>
              <w:left w:val="single" w:sz="4" w:space="0" w:color="auto"/>
              <w:bottom w:val="single" w:sz="4" w:space="0" w:color="auto"/>
              <w:right w:val="single" w:sz="4" w:space="0" w:color="auto"/>
            </w:tcBorders>
            <w:hideMark/>
          </w:tcPr>
          <w:p w14:paraId="1CF0587B" w14:textId="77777777" w:rsidR="00A63726" w:rsidRPr="00A63726" w:rsidRDefault="00A63726" w:rsidP="00A63726">
            <w:pPr>
              <w:pStyle w:val="fcase1ertab"/>
              <w:rPr>
                <w:rFonts w:ascii="Arial" w:hAnsi="Arial" w:cs="Arial"/>
              </w:rPr>
            </w:pPr>
            <w:r w:rsidRPr="00A63726">
              <w:rPr>
                <w:rFonts w:ascii="Arial" w:hAnsi="Arial" w:cs="Arial"/>
                <w:i/>
              </w:rPr>
              <w:t>le, les adresses de l’établissement et de son siège social (si elle est différente de celle de l’établissement) :</w:t>
            </w:r>
          </w:p>
        </w:tc>
        <w:tc>
          <w:tcPr>
            <w:tcW w:w="6230" w:type="dxa"/>
            <w:tcBorders>
              <w:top w:val="single" w:sz="4" w:space="0" w:color="auto"/>
              <w:left w:val="single" w:sz="4" w:space="0" w:color="auto"/>
              <w:bottom w:val="single" w:sz="4" w:space="0" w:color="auto"/>
              <w:right w:val="single" w:sz="4" w:space="0" w:color="auto"/>
            </w:tcBorders>
          </w:tcPr>
          <w:p w14:paraId="4B7F2699" w14:textId="77777777" w:rsidR="00A63726" w:rsidRPr="00A63726" w:rsidRDefault="00A63726" w:rsidP="00A63726">
            <w:pPr>
              <w:pStyle w:val="fcase1ertab"/>
              <w:rPr>
                <w:rFonts w:ascii="Arial" w:hAnsi="Arial" w:cs="Arial"/>
              </w:rPr>
            </w:pPr>
          </w:p>
        </w:tc>
      </w:tr>
      <w:tr w:rsidR="00A63726" w:rsidRPr="00A63726" w14:paraId="648AD06C" w14:textId="77777777" w:rsidTr="00A63726">
        <w:trPr>
          <w:trHeight w:val="359"/>
        </w:trPr>
        <w:tc>
          <w:tcPr>
            <w:tcW w:w="3964" w:type="dxa"/>
            <w:tcBorders>
              <w:top w:val="single" w:sz="4" w:space="0" w:color="auto"/>
              <w:left w:val="single" w:sz="4" w:space="0" w:color="auto"/>
              <w:bottom w:val="single" w:sz="4" w:space="0" w:color="auto"/>
              <w:right w:val="single" w:sz="4" w:space="0" w:color="auto"/>
            </w:tcBorders>
            <w:hideMark/>
          </w:tcPr>
          <w:p w14:paraId="463005EA" w14:textId="77777777" w:rsidR="00A63726" w:rsidRPr="00A63726" w:rsidRDefault="00A63726" w:rsidP="00A63726">
            <w:pPr>
              <w:pStyle w:val="fcase1ertab"/>
              <w:rPr>
                <w:rFonts w:ascii="Arial" w:hAnsi="Arial" w:cs="Arial"/>
              </w:rPr>
            </w:pPr>
            <w:r w:rsidRPr="00A63726">
              <w:rPr>
                <w:rFonts w:ascii="Arial" w:hAnsi="Arial" w:cs="Arial"/>
                <w:i/>
              </w:rPr>
              <w:t>adresse électronique :</w:t>
            </w:r>
          </w:p>
        </w:tc>
        <w:tc>
          <w:tcPr>
            <w:tcW w:w="6230" w:type="dxa"/>
            <w:tcBorders>
              <w:top w:val="single" w:sz="4" w:space="0" w:color="auto"/>
              <w:left w:val="single" w:sz="4" w:space="0" w:color="auto"/>
              <w:bottom w:val="single" w:sz="4" w:space="0" w:color="auto"/>
              <w:right w:val="single" w:sz="4" w:space="0" w:color="auto"/>
            </w:tcBorders>
          </w:tcPr>
          <w:p w14:paraId="3B5FC810" w14:textId="77777777" w:rsidR="00A63726" w:rsidRPr="00A63726" w:rsidRDefault="00A63726" w:rsidP="00A63726">
            <w:pPr>
              <w:pStyle w:val="fcase1ertab"/>
              <w:rPr>
                <w:rFonts w:ascii="Arial" w:hAnsi="Arial" w:cs="Arial"/>
              </w:rPr>
            </w:pPr>
          </w:p>
        </w:tc>
      </w:tr>
      <w:tr w:rsidR="00A63726" w:rsidRPr="00A63726" w14:paraId="161A1B02" w14:textId="77777777" w:rsidTr="00A63726">
        <w:trPr>
          <w:trHeight w:val="420"/>
        </w:trPr>
        <w:tc>
          <w:tcPr>
            <w:tcW w:w="3964" w:type="dxa"/>
            <w:tcBorders>
              <w:top w:val="single" w:sz="4" w:space="0" w:color="auto"/>
              <w:left w:val="single" w:sz="4" w:space="0" w:color="auto"/>
              <w:bottom w:val="single" w:sz="4" w:space="0" w:color="auto"/>
              <w:right w:val="single" w:sz="4" w:space="0" w:color="auto"/>
            </w:tcBorders>
            <w:hideMark/>
          </w:tcPr>
          <w:p w14:paraId="3C6AAB6E" w14:textId="77777777" w:rsidR="00A63726" w:rsidRPr="00A63726" w:rsidRDefault="00A63726" w:rsidP="00A63726">
            <w:pPr>
              <w:pStyle w:val="fcase1ertab"/>
              <w:rPr>
                <w:rFonts w:ascii="Arial" w:hAnsi="Arial" w:cs="Arial"/>
              </w:rPr>
            </w:pPr>
            <w:r w:rsidRPr="00A63726">
              <w:rPr>
                <w:rFonts w:ascii="Arial" w:hAnsi="Arial" w:cs="Arial"/>
                <w:i/>
              </w:rPr>
              <w:t>numéros de téléphone :</w:t>
            </w:r>
          </w:p>
        </w:tc>
        <w:tc>
          <w:tcPr>
            <w:tcW w:w="6230" w:type="dxa"/>
            <w:tcBorders>
              <w:top w:val="single" w:sz="4" w:space="0" w:color="auto"/>
              <w:left w:val="single" w:sz="4" w:space="0" w:color="auto"/>
              <w:bottom w:val="single" w:sz="4" w:space="0" w:color="auto"/>
              <w:right w:val="single" w:sz="4" w:space="0" w:color="auto"/>
            </w:tcBorders>
          </w:tcPr>
          <w:p w14:paraId="633F7FE3" w14:textId="77777777" w:rsidR="00A63726" w:rsidRPr="00A63726" w:rsidRDefault="00A63726" w:rsidP="00A63726">
            <w:pPr>
              <w:pStyle w:val="fcase1ertab"/>
              <w:rPr>
                <w:rFonts w:ascii="Arial" w:hAnsi="Arial" w:cs="Arial"/>
              </w:rPr>
            </w:pPr>
          </w:p>
        </w:tc>
      </w:tr>
      <w:tr w:rsidR="00A63726" w:rsidRPr="00A63726" w14:paraId="3C3DA7AD" w14:textId="77777777" w:rsidTr="00A63726">
        <w:trPr>
          <w:trHeight w:val="540"/>
        </w:trPr>
        <w:tc>
          <w:tcPr>
            <w:tcW w:w="3964" w:type="dxa"/>
            <w:tcBorders>
              <w:top w:val="single" w:sz="4" w:space="0" w:color="auto"/>
              <w:left w:val="single" w:sz="4" w:space="0" w:color="auto"/>
              <w:bottom w:val="single" w:sz="4" w:space="0" w:color="auto"/>
              <w:right w:val="single" w:sz="4" w:space="0" w:color="auto"/>
            </w:tcBorders>
            <w:hideMark/>
          </w:tcPr>
          <w:p w14:paraId="028AD2A7" w14:textId="77777777" w:rsidR="00A63726" w:rsidRPr="00A63726" w:rsidRDefault="00A63726" w:rsidP="00A63726">
            <w:pPr>
              <w:pStyle w:val="fcase1ertab"/>
              <w:rPr>
                <w:rFonts w:ascii="Arial" w:hAnsi="Arial" w:cs="Arial"/>
              </w:rPr>
            </w:pPr>
            <w:r w:rsidRPr="00A63726">
              <w:rPr>
                <w:rFonts w:ascii="Arial" w:hAnsi="Arial" w:cs="Arial"/>
                <w:i/>
              </w:rPr>
              <w:t>SIRET :</w:t>
            </w:r>
          </w:p>
        </w:tc>
        <w:tc>
          <w:tcPr>
            <w:tcW w:w="6230" w:type="dxa"/>
            <w:tcBorders>
              <w:top w:val="single" w:sz="4" w:space="0" w:color="auto"/>
              <w:left w:val="single" w:sz="4" w:space="0" w:color="auto"/>
              <w:bottom w:val="single" w:sz="4" w:space="0" w:color="auto"/>
              <w:right w:val="single" w:sz="4" w:space="0" w:color="auto"/>
            </w:tcBorders>
          </w:tcPr>
          <w:p w14:paraId="22C0099E" w14:textId="77777777" w:rsidR="00A63726" w:rsidRPr="00A63726" w:rsidRDefault="00A63726" w:rsidP="00A63726">
            <w:pPr>
              <w:pStyle w:val="fcase1ertab"/>
              <w:rPr>
                <w:rFonts w:ascii="Arial" w:hAnsi="Arial" w:cs="Arial"/>
              </w:rPr>
            </w:pPr>
          </w:p>
        </w:tc>
      </w:tr>
    </w:tbl>
    <w:p w14:paraId="1E85B89C" w14:textId="77777777" w:rsidR="004C5755" w:rsidRDefault="004C5755" w:rsidP="009B45B9">
      <w:pPr>
        <w:pStyle w:val="fcase1ertab"/>
        <w:tabs>
          <w:tab w:val="left" w:pos="851"/>
        </w:tabs>
        <w:ind w:left="0" w:firstLine="0"/>
        <w:rPr>
          <w:rFonts w:ascii="Arial" w:hAnsi="Arial" w:cs="Arial"/>
        </w:rPr>
      </w:pPr>
    </w:p>
    <w:p w14:paraId="0B07ECD3" w14:textId="77777777" w:rsidR="004C5755" w:rsidRDefault="004C5755" w:rsidP="009B45B9">
      <w:pPr>
        <w:pStyle w:val="fcase1ertab"/>
        <w:tabs>
          <w:tab w:val="left" w:pos="851"/>
        </w:tabs>
        <w:ind w:left="0" w:firstLine="0"/>
        <w:rPr>
          <w:rFonts w:ascii="Arial" w:hAnsi="Arial" w:cs="Arial"/>
        </w:rPr>
      </w:pPr>
    </w:p>
    <w:tbl>
      <w:tblPr>
        <w:tblStyle w:val="Grilledutableau"/>
        <w:tblW w:w="0" w:type="auto"/>
        <w:tblLook w:val="04A0" w:firstRow="1" w:lastRow="0" w:firstColumn="1" w:lastColumn="0" w:noHBand="0" w:noVBand="1"/>
      </w:tblPr>
      <w:tblGrid>
        <w:gridCol w:w="3964"/>
        <w:gridCol w:w="6230"/>
      </w:tblGrid>
      <w:tr w:rsidR="00A63726" w:rsidRPr="00A63726" w14:paraId="1E9AFDC8" w14:textId="77777777" w:rsidTr="00A63726">
        <w:trPr>
          <w:trHeight w:val="1225"/>
        </w:trPr>
        <w:tc>
          <w:tcPr>
            <w:tcW w:w="3964" w:type="dxa"/>
            <w:tcBorders>
              <w:top w:val="single" w:sz="4" w:space="0" w:color="auto"/>
              <w:left w:val="single" w:sz="4" w:space="0" w:color="auto"/>
              <w:bottom w:val="single" w:sz="4" w:space="0" w:color="auto"/>
              <w:right w:val="single" w:sz="4" w:space="0" w:color="auto"/>
            </w:tcBorders>
            <w:hideMark/>
          </w:tcPr>
          <w:p w14:paraId="721D175A" w14:textId="77777777" w:rsidR="00A63726" w:rsidRPr="00A63726" w:rsidRDefault="00A63726" w:rsidP="00A63726">
            <w:pPr>
              <w:pStyle w:val="fcase1ertab"/>
              <w:rPr>
                <w:rFonts w:ascii="Arial" w:hAnsi="Arial" w:cs="Arial"/>
              </w:rPr>
            </w:pPr>
            <w:r w:rsidRPr="00A63726">
              <w:rPr>
                <w:rFonts w:ascii="Arial" w:hAnsi="Arial" w:cs="Arial"/>
                <w:i/>
              </w:rPr>
              <w:t>nom commercial et la dénomination sociale du soumissionnaire :</w:t>
            </w:r>
          </w:p>
        </w:tc>
        <w:tc>
          <w:tcPr>
            <w:tcW w:w="6230" w:type="dxa"/>
            <w:tcBorders>
              <w:top w:val="single" w:sz="4" w:space="0" w:color="auto"/>
              <w:left w:val="single" w:sz="4" w:space="0" w:color="auto"/>
              <w:bottom w:val="single" w:sz="4" w:space="0" w:color="auto"/>
              <w:right w:val="single" w:sz="4" w:space="0" w:color="auto"/>
            </w:tcBorders>
          </w:tcPr>
          <w:p w14:paraId="6115DBB8" w14:textId="0C78C9A1" w:rsidR="00A63726" w:rsidRPr="00A63726" w:rsidRDefault="00A63726" w:rsidP="00A63726">
            <w:pPr>
              <w:pStyle w:val="fcase1ertab"/>
              <w:rPr>
                <w:rFonts w:ascii="Arial" w:hAnsi="Arial" w:cs="Arial"/>
              </w:rPr>
            </w:pPr>
            <w:r>
              <w:rPr>
                <w:rFonts w:ascii="Arial" w:hAnsi="Arial" w:cs="Arial"/>
              </w:rPr>
              <w:t>Membre 2</w:t>
            </w:r>
          </w:p>
        </w:tc>
      </w:tr>
      <w:tr w:rsidR="00A63726" w:rsidRPr="00A63726" w14:paraId="056AA3B3" w14:textId="77777777" w:rsidTr="00A63726">
        <w:tc>
          <w:tcPr>
            <w:tcW w:w="3964" w:type="dxa"/>
            <w:tcBorders>
              <w:top w:val="single" w:sz="4" w:space="0" w:color="auto"/>
              <w:left w:val="single" w:sz="4" w:space="0" w:color="auto"/>
              <w:bottom w:val="single" w:sz="4" w:space="0" w:color="auto"/>
              <w:right w:val="single" w:sz="4" w:space="0" w:color="auto"/>
            </w:tcBorders>
            <w:hideMark/>
          </w:tcPr>
          <w:p w14:paraId="3B06B6A0" w14:textId="77777777" w:rsidR="00A63726" w:rsidRPr="00A63726" w:rsidRDefault="00A63726" w:rsidP="00A63726">
            <w:pPr>
              <w:pStyle w:val="fcase1ertab"/>
              <w:rPr>
                <w:rFonts w:ascii="Arial" w:hAnsi="Arial" w:cs="Arial"/>
              </w:rPr>
            </w:pPr>
            <w:r w:rsidRPr="00A63726">
              <w:rPr>
                <w:rFonts w:ascii="Arial" w:hAnsi="Arial" w:cs="Arial"/>
                <w:i/>
              </w:rPr>
              <w:t>le, les adresses de l’établissement et de son siège social (si elle est différente de celle de l’établissement) :</w:t>
            </w:r>
          </w:p>
        </w:tc>
        <w:tc>
          <w:tcPr>
            <w:tcW w:w="6230" w:type="dxa"/>
            <w:tcBorders>
              <w:top w:val="single" w:sz="4" w:space="0" w:color="auto"/>
              <w:left w:val="single" w:sz="4" w:space="0" w:color="auto"/>
              <w:bottom w:val="single" w:sz="4" w:space="0" w:color="auto"/>
              <w:right w:val="single" w:sz="4" w:space="0" w:color="auto"/>
            </w:tcBorders>
          </w:tcPr>
          <w:p w14:paraId="0B98F138" w14:textId="77777777" w:rsidR="00A63726" w:rsidRPr="00A63726" w:rsidRDefault="00A63726" w:rsidP="00A63726">
            <w:pPr>
              <w:pStyle w:val="fcase1ertab"/>
              <w:rPr>
                <w:rFonts w:ascii="Arial" w:hAnsi="Arial" w:cs="Arial"/>
              </w:rPr>
            </w:pPr>
          </w:p>
        </w:tc>
      </w:tr>
      <w:tr w:rsidR="00A63726" w:rsidRPr="00A63726" w14:paraId="41A3D0A9" w14:textId="77777777" w:rsidTr="00A63726">
        <w:trPr>
          <w:trHeight w:val="359"/>
        </w:trPr>
        <w:tc>
          <w:tcPr>
            <w:tcW w:w="3964" w:type="dxa"/>
            <w:tcBorders>
              <w:top w:val="single" w:sz="4" w:space="0" w:color="auto"/>
              <w:left w:val="single" w:sz="4" w:space="0" w:color="auto"/>
              <w:bottom w:val="single" w:sz="4" w:space="0" w:color="auto"/>
              <w:right w:val="single" w:sz="4" w:space="0" w:color="auto"/>
            </w:tcBorders>
            <w:hideMark/>
          </w:tcPr>
          <w:p w14:paraId="6716BFE6" w14:textId="77777777" w:rsidR="00A63726" w:rsidRPr="00A63726" w:rsidRDefault="00A63726" w:rsidP="00A63726">
            <w:pPr>
              <w:pStyle w:val="fcase1ertab"/>
              <w:rPr>
                <w:rFonts w:ascii="Arial" w:hAnsi="Arial" w:cs="Arial"/>
              </w:rPr>
            </w:pPr>
            <w:r w:rsidRPr="00A63726">
              <w:rPr>
                <w:rFonts w:ascii="Arial" w:hAnsi="Arial" w:cs="Arial"/>
                <w:i/>
              </w:rPr>
              <w:t>adresse électronique :</w:t>
            </w:r>
          </w:p>
        </w:tc>
        <w:tc>
          <w:tcPr>
            <w:tcW w:w="6230" w:type="dxa"/>
            <w:tcBorders>
              <w:top w:val="single" w:sz="4" w:space="0" w:color="auto"/>
              <w:left w:val="single" w:sz="4" w:space="0" w:color="auto"/>
              <w:bottom w:val="single" w:sz="4" w:space="0" w:color="auto"/>
              <w:right w:val="single" w:sz="4" w:space="0" w:color="auto"/>
            </w:tcBorders>
          </w:tcPr>
          <w:p w14:paraId="6ECCCB65" w14:textId="77777777" w:rsidR="00A63726" w:rsidRPr="00A63726" w:rsidRDefault="00A63726" w:rsidP="00A63726">
            <w:pPr>
              <w:pStyle w:val="fcase1ertab"/>
              <w:rPr>
                <w:rFonts w:ascii="Arial" w:hAnsi="Arial" w:cs="Arial"/>
              </w:rPr>
            </w:pPr>
          </w:p>
        </w:tc>
      </w:tr>
      <w:tr w:rsidR="00A63726" w:rsidRPr="00A63726" w14:paraId="0A50E855" w14:textId="77777777" w:rsidTr="00A63726">
        <w:trPr>
          <w:trHeight w:val="420"/>
        </w:trPr>
        <w:tc>
          <w:tcPr>
            <w:tcW w:w="3964" w:type="dxa"/>
            <w:tcBorders>
              <w:top w:val="single" w:sz="4" w:space="0" w:color="auto"/>
              <w:left w:val="single" w:sz="4" w:space="0" w:color="auto"/>
              <w:bottom w:val="single" w:sz="4" w:space="0" w:color="auto"/>
              <w:right w:val="single" w:sz="4" w:space="0" w:color="auto"/>
            </w:tcBorders>
            <w:hideMark/>
          </w:tcPr>
          <w:p w14:paraId="4488BDAF" w14:textId="77777777" w:rsidR="00A63726" w:rsidRPr="00A63726" w:rsidRDefault="00A63726" w:rsidP="00A63726">
            <w:pPr>
              <w:pStyle w:val="fcase1ertab"/>
              <w:rPr>
                <w:rFonts w:ascii="Arial" w:hAnsi="Arial" w:cs="Arial"/>
              </w:rPr>
            </w:pPr>
            <w:r w:rsidRPr="00A63726">
              <w:rPr>
                <w:rFonts w:ascii="Arial" w:hAnsi="Arial" w:cs="Arial"/>
                <w:i/>
              </w:rPr>
              <w:t>numéros de téléphone :</w:t>
            </w:r>
          </w:p>
        </w:tc>
        <w:tc>
          <w:tcPr>
            <w:tcW w:w="6230" w:type="dxa"/>
            <w:tcBorders>
              <w:top w:val="single" w:sz="4" w:space="0" w:color="auto"/>
              <w:left w:val="single" w:sz="4" w:space="0" w:color="auto"/>
              <w:bottom w:val="single" w:sz="4" w:space="0" w:color="auto"/>
              <w:right w:val="single" w:sz="4" w:space="0" w:color="auto"/>
            </w:tcBorders>
          </w:tcPr>
          <w:p w14:paraId="4CE1B7B1" w14:textId="77777777" w:rsidR="00A63726" w:rsidRPr="00A63726" w:rsidRDefault="00A63726" w:rsidP="00A63726">
            <w:pPr>
              <w:pStyle w:val="fcase1ertab"/>
              <w:rPr>
                <w:rFonts w:ascii="Arial" w:hAnsi="Arial" w:cs="Arial"/>
              </w:rPr>
            </w:pPr>
          </w:p>
        </w:tc>
      </w:tr>
      <w:tr w:rsidR="00A63726" w:rsidRPr="00A63726" w14:paraId="4818C6FD" w14:textId="77777777" w:rsidTr="00A63726">
        <w:trPr>
          <w:trHeight w:val="540"/>
        </w:trPr>
        <w:tc>
          <w:tcPr>
            <w:tcW w:w="3964" w:type="dxa"/>
            <w:tcBorders>
              <w:top w:val="single" w:sz="4" w:space="0" w:color="auto"/>
              <w:left w:val="single" w:sz="4" w:space="0" w:color="auto"/>
              <w:bottom w:val="single" w:sz="4" w:space="0" w:color="auto"/>
              <w:right w:val="single" w:sz="4" w:space="0" w:color="auto"/>
            </w:tcBorders>
            <w:hideMark/>
          </w:tcPr>
          <w:p w14:paraId="5CEDAEFD" w14:textId="77777777" w:rsidR="00A63726" w:rsidRPr="00A63726" w:rsidRDefault="00A63726" w:rsidP="00A63726">
            <w:pPr>
              <w:pStyle w:val="fcase1ertab"/>
              <w:rPr>
                <w:rFonts w:ascii="Arial" w:hAnsi="Arial" w:cs="Arial"/>
              </w:rPr>
            </w:pPr>
            <w:r w:rsidRPr="00A63726">
              <w:rPr>
                <w:rFonts w:ascii="Arial" w:hAnsi="Arial" w:cs="Arial"/>
                <w:i/>
              </w:rPr>
              <w:t>SIRET :</w:t>
            </w:r>
          </w:p>
        </w:tc>
        <w:tc>
          <w:tcPr>
            <w:tcW w:w="6230" w:type="dxa"/>
            <w:tcBorders>
              <w:top w:val="single" w:sz="4" w:space="0" w:color="auto"/>
              <w:left w:val="single" w:sz="4" w:space="0" w:color="auto"/>
              <w:bottom w:val="single" w:sz="4" w:space="0" w:color="auto"/>
              <w:right w:val="single" w:sz="4" w:space="0" w:color="auto"/>
            </w:tcBorders>
          </w:tcPr>
          <w:p w14:paraId="255EFCE6" w14:textId="77777777" w:rsidR="00A63726" w:rsidRPr="00A63726" w:rsidRDefault="00A63726" w:rsidP="00A63726">
            <w:pPr>
              <w:pStyle w:val="fcase1ertab"/>
              <w:rPr>
                <w:rFonts w:ascii="Arial" w:hAnsi="Arial" w:cs="Arial"/>
              </w:rPr>
            </w:pPr>
          </w:p>
        </w:tc>
      </w:tr>
    </w:tbl>
    <w:p w14:paraId="4A151E50" w14:textId="77777777" w:rsidR="004C5755" w:rsidRDefault="004C5755" w:rsidP="009B45B9">
      <w:pPr>
        <w:pStyle w:val="fcase1ertab"/>
        <w:tabs>
          <w:tab w:val="left" w:pos="851"/>
        </w:tabs>
        <w:ind w:left="0" w:firstLine="0"/>
        <w:rPr>
          <w:rFonts w:ascii="Arial" w:hAnsi="Arial" w:cs="Arial"/>
        </w:rPr>
      </w:pPr>
    </w:p>
    <w:p w14:paraId="2738BDBA" w14:textId="3D272877" w:rsidR="004C5755" w:rsidRDefault="00A63726" w:rsidP="009B45B9">
      <w:pPr>
        <w:pStyle w:val="fcase1ertab"/>
        <w:tabs>
          <w:tab w:val="left" w:pos="851"/>
        </w:tabs>
        <w:ind w:left="0" w:firstLine="0"/>
        <w:rPr>
          <w:rFonts w:ascii="Arial" w:hAnsi="Arial" w:cs="Arial"/>
        </w:rPr>
      </w:pPr>
      <w:r w:rsidRPr="00A63726">
        <w:rPr>
          <w:rFonts w:ascii="Arial" w:hAnsi="Arial" w:cs="Arial"/>
          <w:highlight w:val="yellow"/>
        </w:rPr>
        <w:t>Compléter autant de tableaux que de membres du groupement</w:t>
      </w:r>
    </w:p>
    <w:p w14:paraId="46D35A2B" w14:textId="77777777" w:rsidR="004C5755" w:rsidRDefault="004C5755" w:rsidP="009B45B9">
      <w:pPr>
        <w:pStyle w:val="fcase1ertab"/>
        <w:tabs>
          <w:tab w:val="left" w:pos="851"/>
        </w:tabs>
        <w:ind w:left="0" w:firstLine="0"/>
        <w:rPr>
          <w:rFonts w:ascii="Arial" w:hAnsi="Arial" w:cs="Arial"/>
        </w:rPr>
      </w:pPr>
    </w:p>
    <w:p w14:paraId="17AFD132" w14:textId="77777777" w:rsidR="006B5057" w:rsidRDefault="006B5057" w:rsidP="009B45B9">
      <w:pPr>
        <w:pStyle w:val="fcase1ertab"/>
        <w:tabs>
          <w:tab w:val="left" w:pos="851"/>
        </w:tabs>
        <w:ind w:left="0" w:firstLine="0"/>
        <w:rPr>
          <w:rFonts w:ascii="Arial" w:hAnsi="Arial" w:cs="Arial"/>
        </w:rPr>
      </w:pPr>
    </w:p>
    <w:p w14:paraId="4EF92B01" w14:textId="77777777" w:rsidR="006B5057" w:rsidRDefault="006B5057" w:rsidP="009B45B9">
      <w:pPr>
        <w:pStyle w:val="fcase1ertab"/>
        <w:tabs>
          <w:tab w:val="left" w:pos="851"/>
        </w:tabs>
        <w:ind w:left="0" w:firstLine="0"/>
        <w:rPr>
          <w:rFonts w:ascii="Arial" w:hAnsi="Arial" w:cs="Arial"/>
        </w:rPr>
      </w:pPr>
    </w:p>
    <w:p w14:paraId="55AEE1E7" w14:textId="3FB73B18" w:rsidR="009B1CD0" w:rsidRPr="00A63726" w:rsidRDefault="009B1CD0" w:rsidP="00A63726">
      <w:pPr>
        <w:pStyle w:val="fcase1ertab"/>
        <w:tabs>
          <w:tab w:val="left" w:pos="851"/>
        </w:tabs>
        <w:ind w:left="0" w:firstLine="0"/>
        <w:rPr>
          <w:rFonts w:ascii="Arial" w:hAnsi="Arial" w:cs="Arial"/>
          <w:b/>
          <w:bCs/>
        </w:rPr>
      </w:pPr>
      <w:r w:rsidRPr="00A63726">
        <w:rPr>
          <w:rFonts w:ascii="Arial" w:hAnsi="Arial" w:cs="Arial"/>
          <w:b/>
          <w:bCs/>
        </w:rPr>
        <w:t>à exécuter les prestations demandées</w:t>
      </w:r>
      <w:r w:rsidR="00A63726" w:rsidRPr="00A63726">
        <w:rPr>
          <w:rFonts w:ascii="Arial" w:hAnsi="Arial" w:cs="Arial"/>
          <w:b/>
          <w:bCs/>
        </w:rPr>
        <w:t xml:space="preserve"> </w:t>
      </w:r>
      <w:r w:rsidRPr="00A63726">
        <w:rPr>
          <w:rFonts w:ascii="Arial" w:hAnsi="Arial" w:cs="Arial"/>
          <w:b/>
          <w:bCs/>
        </w:rPr>
        <w:t>aux prix indiqués dans l’annexe financière jointe au présent document</w:t>
      </w:r>
      <w:r w:rsidR="00A63726" w:rsidRPr="00A63726">
        <w:rPr>
          <w:rFonts w:ascii="Arial" w:hAnsi="Arial" w:cs="Arial"/>
          <w:b/>
          <w:bCs/>
        </w:rPr>
        <w:t> : le bordereau des prix unitaires du lot concerné.</w:t>
      </w:r>
    </w:p>
    <w:p w14:paraId="311D4AB6" w14:textId="77777777" w:rsidR="009B1CD0" w:rsidRDefault="009B1CD0" w:rsidP="009B45B9">
      <w:pPr>
        <w:pStyle w:val="fcasegauche"/>
        <w:tabs>
          <w:tab w:val="left" w:pos="851"/>
        </w:tabs>
        <w:spacing w:after="0"/>
        <w:ind w:left="0" w:firstLine="0"/>
        <w:rPr>
          <w:rFonts w:ascii="Arial" w:hAnsi="Arial" w:cs="Arial"/>
        </w:rPr>
      </w:pPr>
    </w:p>
    <w:p w14:paraId="4BC80241" w14:textId="77777777" w:rsidR="002C2CA3" w:rsidRDefault="002C2CA3" w:rsidP="009B45B9">
      <w:pPr>
        <w:pStyle w:val="fcasegauche"/>
        <w:tabs>
          <w:tab w:val="left" w:pos="851"/>
        </w:tabs>
        <w:spacing w:after="0"/>
        <w:ind w:left="0" w:firstLine="0"/>
        <w:rPr>
          <w:rFonts w:ascii="Arial" w:hAnsi="Arial" w:cs="Arial"/>
        </w:rPr>
      </w:pPr>
    </w:p>
    <w:p w14:paraId="77349ECC" w14:textId="77777777"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p>
    <w:p w14:paraId="38BCEE32" w14:textId="77777777" w:rsidR="00354C04" w:rsidRDefault="00354C04" w:rsidP="009B45B9">
      <w:pPr>
        <w:pStyle w:val="fcase1ertab"/>
        <w:tabs>
          <w:tab w:val="left" w:pos="851"/>
        </w:tabs>
        <w:rPr>
          <w:rFonts w:ascii="Arial" w:hAnsi="Arial" w:cs="Arial"/>
        </w:rPr>
      </w:pPr>
      <w:r>
        <w:rPr>
          <w:rFonts w:ascii="Arial" w:hAnsi="Arial" w:cs="Arial"/>
          <w:i/>
          <w:iCs/>
          <w:sz w:val="18"/>
          <w:szCs w:val="18"/>
        </w:rPr>
        <w:t>(</w:t>
      </w:r>
      <w:r w:rsidR="00840934">
        <w:rPr>
          <w:rFonts w:ascii="Arial" w:hAnsi="Arial" w:cs="Arial"/>
          <w:i/>
          <w:iCs/>
          <w:sz w:val="18"/>
          <w:szCs w:val="18"/>
        </w:rPr>
        <w:t>En</w:t>
      </w:r>
      <w:r>
        <w:rPr>
          <w:rFonts w:ascii="Arial" w:hAnsi="Arial" w:cs="Arial"/>
          <w:i/>
          <w:iCs/>
          <w:sz w:val="18"/>
          <w:szCs w:val="18"/>
        </w:rPr>
        <w:t xml:space="preserve"> cas de groupement d’opérateurs économiques.)</w:t>
      </w:r>
    </w:p>
    <w:p w14:paraId="430AD832" w14:textId="77777777" w:rsidR="00036500" w:rsidRDefault="00036500" w:rsidP="009B45B9">
      <w:pPr>
        <w:tabs>
          <w:tab w:val="left" w:pos="851"/>
          <w:tab w:val="left" w:pos="6237"/>
        </w:tabs>
        <w:rPr>
          <w:rFonts w:ascii="Arial" w:hAnsi="Arial" w:cs="Arial"/>
          <w:i/>
          <w:iCs/>
          <w:sz w:val="18"/>
          <w:szCs w:val="18"/>
        </w:rPr>
      </w:pPr>
    </w:p>
    <w:p w14:paraId="1214BC73" w14:textId="77777777"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D90A00">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14:paraId="408E49CA" w14:textId="77777777"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14:paraId="2DB1A533" w14:textId="77777777" w:rsidR="00354C04" w:rsidRDefault="0015441F" w:rsidP="009B45B9">
      <w:pPr>
        <w:pStyle w:val="fcase1ertab"/>
        <w:tabs>
          <w:tab w:val="clear" w:pos="426"/>
          <w:tab w:val="left" w:pos="851"/>
        </w:tabs>
        <w:spacing w:before="120"/>
        <w:ind w:left="0" w:firstLine="851"/>
        <w:rPr>
          <w:rFonts w:ascii="Arial" w:hAnsi="Arial" w:cs="Arial"/>
        </w:rPr>
      </w:pPr>
      <w:sdt>
        <w:sdtPr>
          <w:rPr>
            <w:rFonts w:ascii="Arial" w:hAnsi="Arial" w:cs="Arial"/>
          </w:rPr>
          <w:id w:val="-299296822"/>
          <w14:checkbox>
            <w14:checked w14:val="0"/>
            <w14:checkedState w14:val="2612" w14:font="MS Gothic"/>
            <w14:uncheckedState w14:val="2610" w14:font="MS Gothic"/>
          </w14:checkbox>
        </w:sdtPr>
        <w:sdtEndPr/>
        <w:sdtContent>
          <w:r w:rsidR="001F3682">
            <w:rPr>
              <w:rFonts w:ascii="MS Gothic" w:eastAsia="MS Gothic" w:hAnsi="MS Gothic" w:cs="Arial" w:hint="eastAsia"/>
            </w:rPr>
            <w:t>☐</w:t>
          </w:r>
        </w:sdtContent>
      </w:sdt>
      <w:r w:rsidR="001F3682">
        <w:rPr>
          <w:rFonts w:ascii="Arial" w:hAnsi="Arial" w:cs="Arial"/>
        </w:rPr>
        <w:t xml:space="preserve">   </w:t>
      </w:r>
      <w:r w:rsidR="00354C04">
        <w:rPr>
          <w:rFonts w:ascii="Arial" w:hAnsi="Arial" w:cs="Arial"/>
        </w:rPr>
        <w:t>conjoint</w:t>
      </w:r>
      <w:r w:rsidR="00354C04">
        <w:rPr>
          <w:rFonts w:ascii="Arial" w:hAnsi="Arial" w:cs="Arial"/>
        </w:rPr>
        <w:tab/>
      </w:r>
      <w:r w:rsidR="00354C04">
        <w:rPr>
          <w:rFonts w:ascii="Arial" w:hAnsi="Arial" w:cs="Arial"/>
        </w:rPr>
        <w:tab/>
        <w:t>OU</w:t>
      </w:r>
      <w:r w:rsidR="00354C04">
        <w:rPr>
          <w:rFonts w:ascii="Arial" w:hAnsi="Arial" w:cs="Arial"/>
        </w:rPr>
        <w:tab/>
      </w:r>
      <w:r w:rsidR="00354C04">
        <w:rPr>
          <w:rFonts w:ascii="Arial" w:hAnsi="Arial" w:cs="Arial"/>
        </w:rPr>
        <w:tab/>
      </w:r>
      <w:sdt>
        <w:sdtPr>
          <w:rPr>
            <w:rFonts w:ascii="Arial" w:hAnsi="Arial" w:cs="Arial"/>
          </w:rPr>
          <w:id w:val="-2134394994"/>
          <w14:checkbox>
            <w14:checked w14:val="0"/>
            <w14:checkedState w14:val="2612" w14:font="MS Gothic"/>
            <w14:uncheckedState w14:val="2610" w14:font="MS Gothic"/>
          </w14:checkbox>
        </w:sdtPr>
        <w:sdtEndPr/>
        <w:sdtContent>
          <w:r w:rsidR="001F3682">
            <w:rPr>
              <w:rFonts w:ascii="MS Gothic" w:eastAsia="MS Gothic" w:hAnsi="MS Gothic" w:cs="Arial" w:hint="eastAsia"/>
            </w:rPr>
            <w:t>☐</w:t>
          </w:r>
        </w:sdtContent>
      </w:sdt>
      <w:r w:rsidR="001F3682">
        <w:rPr>
          <w:rFonts w:ascii="Arial" w:hAnsi="Arial" w:cs="Arial"/>
        </w:rPr>
        <w:t xml:space="preserve">   </w:t>
      </w:r>
      <w:r w:rsidR="00354C04">
        <w:rPr>
          <w:rFonts w:ascii="Arial" w:hAnsi="Arial" w:cs="Arial"/>
        </w:rPr>
        <w:t>solidaire</w:t>
      </w:r>
    </w:p>
    <w:p w14:paraId="131B4EB3" w14:textId="77777777"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14:paraId="754523D1" w14:textId="77777777">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19A6F336" w14:textId="77777777"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14:paraId="34CD0B5A" w14:textId="77777777" w:rsidR="009B1CD0" w:rsidRDefault="009B1CD0" w:rsidP="005846FB">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9394008" w14:textId="77777777" w:rsidR="009B1CD0" w:rsidRDefault="009B1CD0" w:rsidP="005846FB">
            <w:pPr>
              <w:pStyle w:val="Titre5"/>
              <w:tabs>
                <w:tab w:val="left" w:pos="851"/>
              </w:tabs>
              <w:ind w:left="0" w:hanging="1008"/>
              <w:jc w:val="center"/>
              <w:rPr>
                <w:b/>
                <w:i w:val="0"/>
                <w:sz w:val="20"/>
              </w:rPr>
            </w:pPr>
            <w:r>
              <w:rPr>
                <w:b/>
                <w:i w:val="0"/>
                <w:sz w:val="20"/>
              </w:rPr>
              <w:t>Prestations exécutées par les membres</w:t>
            </w:r>
          </w:p>
          <w:p w14:paraId="645A3F8E" w14:textId="77777777" w:rsidR="009B1CD0" w:rsidRDefault="009B1CD0" w:rsidP="005846FB">
            <w:pPr>
              <w:pStyle w:val="Titre5"/>
              <w:tabs>
                <w:tab w:val="left" w:pos="851"/>
              </w:tabs>
              <w:ind w:left="0" w:hanging="1008"/>
              <w:jc w:val="center"/>
              <w:rPr>
                <w:b/>
              </w:rPr>
            </w:pPr>
            <w:r>
              <w:rPr>
                <w:b/>
                <w:i w:val="0"/>
                <w:sz w:val="20"/>
              </w:rPr>
              <w:t>du groupement conjoint</w:t>
            </w:r>
          </w:p>
        </w:tc>
      </w:tr>
      <w:tr w:rsidR="009B1CD0" w14:paraId="3D8955CF"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787C0514" w14:textId="77777777"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48DBCFB8" w14:textId="77777777"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3BC9EA3" w14:textId="77777777" w:rsidR="009B1CD0" w:rsidRDefault="009B1CD0" w:rsidP="009B45B9">
            <w:pPr>
              <w:tabs>
                <w:tab w:val="left" w:pos="851"/>
              </w:tabs>
              <w:jc w:val="center"/>
              <w:rPr>
                <w:rFonts w:ascii="Arial" w:hAnsi="Arial" w:cs="Arial"/>
                <w:b/>
              </w:rPr>
            </w:pPr>
            <w:r>
              <w:rPr>
                <w:rFonts w:ascii="Arial" w:hAnsi="Arial" w:cs="Arial"/>
                <w:b/>
              </w:rPr>
              <w:t xml:space="preserve">Montant HT </w:t>
            </w:r>
          </w:p>
          <w:p w14:paraId="661E900E" w14:textId="77777777" w:rsidR="009B1CD0" w:rsidRDefault="009B1CD0" w:rsidP="009B45B9">
            <w:pPr>
              <w:tabs>
                <w:tab w:val="left" w:pos="851"/>
              </w:tabs>
              <w:jc w:val="center"/>
              <w:rPr>
                <w:rFonts w:ascii="Arial" w:hAnsi="Arial" w:cs="Arial"/>
              </w:rPr>
            </w:pPr>
            <w:r>
              <w:rPr>
                <w:rFonts w:ascii="Arial" w:hAnsi="Arial" w:cs="Arial"/>
                <w:b/>
              </w:rPr>
              <w:t>de la prestation</w:t>
            </w:r>
          </w:p>
        </w:tc>
      </w:tr>
      <w:tr w:rsidR="009B1CD0" w14:paraId="29C54E2D" w14:textId="77777777">
        <w:trPr>
          <w:trHeight w:val="1021"/>
        </w:trPr>
        <w:tc>
          <w:tcPr>
            <w:tcW w:w="4503" w:type="dxa"/>
            <w:tcBorders>
              <w:top w:val="single" w:sz="4" w:space="0" w:color="000000"/>
              <w:left w:val="single" w:sz="4" w:space="0" w:color="000000"/>
            </w:tcBorders>
            <w:shd w:val="clear" w:color="auto" w:fill="CCFFFF"/>
          </w:tcPr>
          <w:p w14:paraId="58ADAF2E" w14:textId="77777777"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1A264E68" w14:textId="77777777"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4A9AA553" w14:textId="77777777" w:rsidR="009B1CD0" w:rsidRDefault="009B1CD0" w:rsidP="006F3DF9">
            <w:pPr>
              <w:tabs>
                <w:tab w:val="left" w:pos="851"/>
              </w:tabs>
              <w:snapToGrid w:val="0"/>
              <w:jc w:val="both"/>
              <w:rPr>
                <w:rFonts w:ascii="Arial" w:hAnsi="Arial" w:cs="Arial"/>
              </w:rPr>
            </w:pPr>
          </w:p>
        </w:tc>
      </w:tr>
      <w:tr w:rsidR="009B1CD0" w14:paraId="64AD0887" w14:textId="77777777">
        <w:trPr>
          <w:trHeight w:val="1021"/>
        </w:trPr>
        <w:tc>
          <w:tcPr>
            <w:tcW w:w="4503" w:type="dxa"/>
            <w:tcBorders>
              <w:left w:val="single" w:sz="4" w:space="0" w:color="000000"/>
            </w:tcBorders>
            <w:shd w:val="clear" w:color="auto" w:fill="auto"/>
          </w:tcPr>
          <w:p w14:paraId="1154D2D7"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14:paraId="7E29484F"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14:paraId="10C80679" w14:textId="77777777" w:rsidR="009B1CD0" w:rsidRDefault="009B1CD0" w:rsidP="006F3DF9">
            <w:pPr>
              <w:tabs>
                <w:tab w:val="left" w:pos="851"/>
              </w:tabs>
              <w:snapToGrid w:val="0"/>
              <w:jc w:val="both"/>
              <w:rPr>
                <w:rFonts w:ascii="Arial" w:hAnsi="Arial" w:cs="Arial"/>
              </w:rPr>
            </w:pPr>
          </w:p>
        </w:tc>
      </w:tr>
      <w:tr w:rsidR="009B1CD0" w14:paraId="3E0EFA69" w14:textId="77777777" w:rsidTr="00A63726">
        <w:trPr>
          <w:trHeight w:val="717"/>
        </w:trPr>
        <w:tc>
          <w:tcPr>
            <w:tcW w:w="4503" w:type="dxa"/>
            <w:tcBorders>
              <w:left w:val="single" w:sz="4" w:space="0" w:color="000000"/>
              <w:bottom w:val="single" w:sz="4" w:space="0" w:color="000000"/>
            </w:tcBorders>
            <w:shd w:val="clear" w:color="auto" w:fill="CCFFFF"/>
          </w:tcPr>
          <w:p w14:paraId="5D2D0233"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22BA5298"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60FF528E" w14:textId="77777777" w:rsidR="009B1CD0" w:rsidRDefault="009B1CD0" w:rsidP="006F3DF9">
            <w:pPr>
              <w:tabs>
                <w:tab w:val="left" w:pos="851"/>
              </w:tabs>
              <w:snapToGrid w:val="0"/>
              <w:jc w:val="both"/>
              <w:rPr>
                <w:rFonts w:ascii="Arial" w:hAnsi="Arial" w:cs="Arial"/>
              </w:rPr>
            </w:pPr>
          </w:p>
        </w:tc>
      </w:tr>
    </w:tbl>
    <w:p w14:paraId="5FA96C67" w14:textId="77777777" w:rsidR="009B1CD0" w:rsidRDefault="009B1CD0" w:rsidP="006C4338">
      <w:pPr>
        <w:tabs>
          <w:tab w:val="left" w:pos="851"/>
          <w:tab w:val="left" w:pos="6237"/>
        </w:tabs>
      </w:pPr>
    </w:p>
    <w:p w14:paraId="01B09898" w14:textId="77777777" w:rsidR="009B1CD0" w:rsidRDefault="009B1CD0" w:rsidP="006C4338">
      <w:pPr>
        <w:pStyle w:val="fcasegauche"/>
        <w:tabs>
          <w:tab w:val="left" w:pos="851"/>
        </w:tabs>
        <w:spacing w:after="0"/>
        <w:ind w:left="0" w:firstLine="0"/>
        <w:rPr>
          <w:rFonts w:ascii="Arial" w:hAnsi="Arial" w:cs="Arial"/>
          <w:bCs/>
          <w:iCs/>
        </w:rPr>
      </w:pPr>
    </w:p>
    <w:p w14:paraId="6EDAA548" w14:textId="77777777"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w:t>
      </w:r>
    </w:p>
    <w:p w14:paraId="55039F7D" w14:textId="77777777" w:rsidR="009B1CD0" w:rsidRDefault="009B1CD0" w:rsidP="005846FB">
      <w:pPr>
        <w:pStyle w:val="fcase1ertab"/>
        <w:tabs>
          <w:tab w:val="left" w:pos="851"/>
        </w:tabs>
        <w:spacing w:before="120"/>
        <w:ind w:left="0" w:firstLine="0"/>
        <w:rPr>
          <w:rFonts w:ascii="Arial" w:hAnsi="Arial" w:cs="Arial"/>
          <w:b/>
        </w:rPr>
      </w:pPr>
      <w:r w:rsidRPr="00A63726">
        <w:rPr>
          <w:rFonts w:ascii="Arial" w:hAnsi="Arial" w:cs="Arial"/>
          <w:i/>
          <w:sz w:val="18"/>
          <w:szCs w:val="18"/>
          <w:highlight w:val="yellow"/>
        </w:rPr>
        <w:t>(Joindre un ou des relevé(s) d’identité bancaire ou postal.)</w:t>
      </w:r>
    </w:p>
    <w:p w14:paraId="070A5136" w14:textId="77777777" w:rsidR="009B1CD0" w:rsidRDefault="009B1CD0" w:rsidP="005846FB">
      <w:pPr>
        <w:pStyle w:val="fcasegauche"/>
        <w:tabs>
          <w:tab w:val="left" w:pos="426"/>
          <w:tab w:val="left" w:pos="851"/>
        </w:tabs>
        <w:spacing w:after="0"/>
        <w:ind w:left="0" w:firstLine="0"/>
        <w:jc w:val="left"/>
        <w:rPr>
          <w:rFonts w:ascii="Arial" w:hAnsi="Arial" w:cs="Arial"/>
          <w:b/>
        </w:rPr>
      </w:pPr>
    </w:p>
    <w:p w14:paraId="31DA2D14" w14:textId="77777777" w:rsidR="009B1CD0" w:rsidRDefault="009B1CD0" w:rsidP="005846FB">
      <w:pPr>
        <w:pStyle w:val="fcasegauche"/>
        <w:tabs>
          <w:tab w:val="left" w:pos="426"/>
          <w:tab w:val="left" w:pos="851"/>
        </w:tabs>
        <w:spacing w:after="0"/>
        <w:ind w:left="0" w:firstLine="0"/>
        <w:jc w:val="left"/>
        <w:rPr>
          <w:rFonts w:ascii="Arial" w:hAnsi="Arial" w:cs="Arial"/>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 de l’établissement bancaire :</w:t>
      </w:r>
    </w:p>
    <w:p w14:paraId="1A003567" w14:textId="77777777" w:rsidR="009B1CD0" w:rsidRDefault="009B1CD0" w:rsidP="005846FB">
      <w:pPr>
        <w:pStyle w:val="fcasegauche"/>
        <w:tabs>
          <w:tab w:val="left" w:pos="426"/>
          <w:tab w:val="left" w:pos="851"/>
        </w:tabs>
        <w:spacing w:after="0"/>
        <w:ind w:left="0" w:firstLine="0"/>
        <w:jc w:val="left"/>
        <w:rPr>
          <w:rFonts w:ascii="Arial" w:hAnsi="Arial" w:cs="Arial"/>
        </w:rPr>
      </w:pPr>
    </w:p>
    <w:p w14:paraId="150D81CB" w14:textId="77777777" w:rsidR="009B1CD0" w:rsidRDefault="009B1CD0" w:rsidP="0061068C">
      <w:pPr>
        <w:pStyle w:val="fcasegauche"/>
        <w:tabs>
          <w:tab w:val="left" w:pos="426"/>
          <w:tab w:val="left" w:pos="851"/>
        </w:tabs>
        <w:spacing w:after="0"/>
        <w:ind w:left="0" w:firstLine="0"/>
        <w:jc w:val="left"/>
        <w:rPr>
          <w:rFonts w:ascii="Arial" w:hAnsi="Arial" w:cs="Arial"/>
        </w:rPr>
      </w:pPr>
    </w:p>
    <w:p w14:paraId="42390643" w14:textId="77777777" w:rsidR="009B1CD0" w:rsidRDefault="009B1CD0" w:rsidP="00710FD6">
      <w:pPr>
        <w:pStyle w:val="fcasegauche"/>
        <w:tabs>
          <w:tab w:val="left" w:pos="426"/>
          <w:tab w:val="left" w:pos="851"/>
        </w:tabs>
        <w:spacing w:after="0"/>
        <w:ind w:left="0" w:firstLine="0"/>
        <w:jc w:val="left"/>
        <w:rPr>
          <w:rFonts w:ascii="Arial" w:hAnsi="Arial" w:cs="Arial"/>
        </w:rPr>
      </w:pPr>
    </w:p>
    <w:p w14:paraId="20B2170D" w14:textId="77777777" w:rsidR="009B1CD0" w:rsidRDefault="009B1CD0" w:rsidP="00710FD6">
      <w:pPr>
        <w:pStyle w:val="fcasegauche"/>
        <w:tabs>
          <w:tab w:val="left" w:pos="426"/>
          <w:tab w:val="left" w:pos="851"/>
        </w:tabs>
        <w:spacing w:after="0"/>
        <w:ind w:left="0" w:firstLine="0"/>
        <w:jc w:val="left"/>
        <w:rPr>
          <w:rFonts w:ascii="Arial" w:hAnsi="Arial" w:cs="Arial"/>
          <w:b/>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 de compte :</w:t>
      </w:r>
    </w:p>
    <w:p w14:paraId="6B2B17F9" w14:textId="77777777" w:rsidR="009B1CD0" w:rsidRDefault="009B1CD0" w:rsidP="00E47798">
      <w:pPr>
        <w:pStyle w:val="fcasegauche"/>
        <w:tabs>
          <w:tab w:val="left" w:pos="426"/>
          <w:tab w:val="left" w:pos="851"/>
        </w:tabs>
        <w:spacing w:after="0"/>
        <w:ind w:left="0" w:firstLine="0"/>
        <w:jc w:val="left"/>
        <w:rPr>
          <w:rFonts w:ascii="Arial" w:hAnsi="Arial" w:cs="Arial"/>
          <w:b/>
        </w:rPr>
      </w:pPr>
    </w:p>
    <w:p w14:paraId="6F43ABE2"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1225E3D5"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52A2170D"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2F5B422A" w14:textId="77777777"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20" w:history="1">
        <w:r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2191-3</w:t>
        </w:r>
      </w:hyperlink>
      <w:r w:rsidR="00CD185D">
        <w:rPr>
          <w:rFonts w:ascii="Arial" w:hAnsi="Arial" w:cs="Arial"/>
          <w:i/>
          <w:sz w:val="18"/>
          <w:szCs w:val="18"/>
        </w:rPr>
        <w:t xml:space="preserve"> </w:t>
      </w:r>
      <w:r w:rsidR="00D90A00">
        <w:rPr>
          <w:rFonts w:ascii="Arial" w:hAnsi="Arial" w:cs="Arial"/>
          <w:i/>
          <w:sz w:val="18"/>
          <w:szCs w:val="18"/>
        </w:rPr>
        <w:t xml:space="preserve">ou </w:t>
      </w:r>
      <w:hyperlink r:id="rId21" w:history="1">
        <w:r w:rsidR="00D90A00" w:rsidRPr="009D661E">
          <w:rPr>
            <w:rStyle w:val="Lienhypertexte"/>
            <w:rFonts w:ascii="Arial" w:hAnsi="Arial" w:cs="Arial"/>
            <w:i/>
            <w:sz w:val="18"/>
            <w:szCs w:val="18"/>
          </w:rPr>
          <w:t>article </w:t>
        </w:r>
        <w:r w:rsidR="009D661E" w:rsidRPr="009D661E">
          <w:rPr>
            <w:rStyle w:val="Lienhypertexte"/>
            <w:rFonts w:ascii="Arial" w:hAnsi="Arial" w:cs="Arial"/>
            <w:i/>
            <w:sz w:val="18"/>
            <w:szCs w:val="18"/>
          </w:rPr>
          <w:t>R. 2391-1</w:t>
        </w:r>
      </w:hyperlink>
      <w:r w:rsidR="009D661E">
        <w:rPr>
          <w:rFonts w:ascii="Arial" w:hAnsi="Arial" w:cs="Arial"/>
          <w:i/>
          <w:sz w:val="18"/>
          <w:szCs w:val="18"/>
        </w:rPr>
        <w:t xml:space="preserve"> </w:t>
      </w:r>
      <w:r w:rsidR="00D90A00">
        <w:rPr>
          <w:rFonts w:ascii="Arial" w:hAnsi="Arial" w:cs="Arial"/>
          <w:i/>
          <w:sz w:val="18"/>
          <w:szCs w:val="18"/>
        </w:rPr>
        <w:t xml:space="preserve">du </w:t>
      </w:r>
      <w:r w:rsidR="00156924">
        <w:rPr>
          <w:rFonts w:ascii="Arial" w:hAnsi="Arial" w:cs="Arial"/>
          <w:i/>
          <w:sz w:val="18"/>
          <w:szCs w:val="18"/>
        </w:rPr>
        <w:t>code de la commande publique</w:t>
      </w:r>
      <w:r>
        <w:rPr>
          <w:rFonts w:ascii="Arial" w:hAnsi="Arial" w:cs="Arial"/>
          <w:i/>
          <w:sz w:val="18"/>
          <w:szCs w:val="18"/>
        </w:rPr>
        <w:t>)</w:t>
      </w:r>
    </w:p>
    <w:p w14:paraId="5B060313" w14:textId="77777777" w:rsidR="009B1CD0" w:rsidRDefault="009B1CD0" w:rsidP="00934503">
      <w:pPr>
        <w:tabs>
          <w:tab w:val="left" w:pos="426"/>
          <w:tab w:val="left" w:pos="851"/>
        </w:tabs>
        <w:rPr>
          <w:rFonts w:ascii="Arial" w:hAnsi="Arial" w:cs="Arial"/>
          <w:b/>
        </w:rPr>
      </w:pPr>
    </w:p>
    <w:p w14:paraId="10B0C420" w14:textId="77777777"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sdt>
        <w:sdtPr>
          <w:id w:val="2134053728"/>
          <w14:checkbox>
            <w14:checked w14:val="0"/>
            <w14:checkedState w14:val="2612" w14:font="MS Gothic"/>
            <w14:uncheckedState w14:val="2610" w14:font="MS Gothic"/>
          </w14:checkbox>
        </w:sdtPr>
        <w:sdtEndPr/>
        <w:sdtContent>
          <w:r w:rsidR="001F3682">
            <w:rPr>
              <w:rFonts w:ascii="MS Gothic" w:eastAsia="MS Gothic" w:hAnsi="MS Gothic" w:hint="eastAsia"/>
            </w:rPr>
            <w:t>☐</w:t>
          </w:r>
        </w:sdtContent>
      </w:sdt>
      <w:r>
        <w:tab/>
      </w:r>
      <w:r w:rsidR="009D661E">
        <w:t>Non</w:t>
      </w:r>
      <w:r>
        <w:tab/>
      </w:r>
      <w:r>
        <w:tab/>
      </w:r>
      <w:r>
        <w:tab/>
      </w:r>
      <w:sdt>
        <w:sdtPr>
          <w:id w:val="-1807079526"/>
          <w14:checkbox>
            <w14:checked w14:val="0"/>
            <w14:checkedState w14:val="2612" w14:font="MS Gothic"/>
            <w14:uncheckedState w14:val="2610" w14:font="MS Gothic"/>
          </w14:checkbox>
        </w:sdtPr>
        <w:sdtEndPr/>
        <w:sdtContent>
          <w:r w:rsidR="001F3682">
            <w:rPr>
              <w:rFonts w:ascii="MS Gothic" w:eastAsia="MS Gothic" w:hAnsi="MS Gothic" w:hint="eastAsia"/>
            </w:rPr>
            <w:t>☐</w:t>
          </w:r>
        </w:sdtContent>
      </w:sdt>
      <w:r>
        <w:tab/>
      </w:r>
      <w:r w:rsidR="009D661E">
        <w:t>Oui</w:t>
      </w:r>
    </w:p>
    <w:p w14:paraId="6860B964" w14:textId="77777777" w:rsidR="009B1CD0" w:rsidRDefault="009B1CD0" w:rsidP="009B45B9">
      <w:pPr>
        <w:tabs>
          <w:tab w:val="left" w:pos="851"/>
        </w:tabs>
        <w:rPr>
          <w:rFonts w:ascii="Arial" w:hAnsi="Arial" w:cs="Arial"/>
          <w:b/>
        </w:rPr>
      </w:pPr>
      <w:r>
        <w:rPr>
          <w:rFonts w:ascii="Arial" w:hAnsi="Arial" w:cs="Arial"/>
          <w:i/>
          <w:sz w:val="18"/>
          <w:szCs w:val="18"/>
        </w:rPr>
        <w:t>(Cocher la case correspondante.)</w:t>
      </w:r>
    </w:p>
    <w:p w14:paraId="61B53341" w14:textId="77777777" w:rsidR="009B1CD0" w:rsidRDefault="009B1CD0" w:rsidP="009B45B9">
      <w:pPr>
        <w:tabs>
          <w:tab w:val="left" w:pos="426"/>
          <w:tab w:val="left" w:pos="851"/>
        </w:tabs>
        <w:jc w:val="both"/>
        <w:rPr>
          <w:rFonts w:ascii="Arial" w:hAnsi="Arial" w:cs="Arial"/>
          <w:b/>
        </w:rPr>
      </w:pPr>
    </w:p>
    <w:p w14:paraId="7F7C1D1A" w14:textId="77777777" w:rsidR="009B1CD0" w:rsidRDefault="009B1CD0" w:rsidP="009B45B9">
      <w:pPr>
        <w:tabs>
          <w:tab w:val="left" w:pos="426"/>
          <w:tab w:val="left" w:pos="851"/>
        </w:tabs>
        <w:jc w:val="both"/>
        <w:rPr>
          <w:rFonts w:ascii="Arial" w:hAnsi="Arial" w:cs="Arial"/>
          <w:b/>
        </w:rPr>
      </w:pPr>
    </w:p>
    <w:p w14:paraId="57755C24" w14:textId="2C7AC58D" w:rsidR="009B1CD0" w:rsidRDefault="009B1CD0" w:rsidP="009B45B9">
      <w:pPr>
        <w:pStyle w:val="Titre4"/>
        <w:tabs>
          <w:tab w:val="clear" w:pos="4111"/>
          <w:tab w:val="left" w:pos="426"/>
          <w:tab w:val="left" w:pos="851"/>
        </w:tabs>
      </w:pPr>
      <w:r>
        <w:rPr>
          <w:sz w:val="22"/>
          <w:szCs w:val="22"/>
        </w:rPr>
        <w:t>B5 -</w:t>
      </w:r>
      <w:r>
        <w:rPr>
          <w:b w:val="0"/>
          <w:sz w:val="22"/>
          <w:szCs w:val="22"/>
        </w:rPr>
        <w:t xml:space="preserve"> </w:t>
      </w:r>
      <w:r>
        <w:rPr>
          <w:sz w:val="22"/>
          <w:szCs w:val="22"/>
        </w:rPr>
        <w:t xml:space="preserve">Durée du marché </w:t>
      </w:r>
      <w:r w:rsidR="00FE48C9">
        <w:rPr>
          <w:sz w:val="22"/>
          <w:szCs w:val="22"/>
        </w:rPr>
        <w:t>public</w:t>
      </w:r>
    </w:p>
    <w:p w14:paraId="4C5CA7EB" w14:textId="77777777" w:rsidR="009B1CD0" w:rsidRDefault="009B1CD0" w:rsidP="009B45B9">
      <w:pPr>
        <w:tabs>
          <w:tab w:val="left" w:pos="576"/>
          <w:tab w:val="left" w:pos="851"/>
        </w:tabs>
        <w:jc w:val="both"/>
        <w:rPr>
          <w:rFonts w:ascii="Arial" w:hAnsi="Arial" w:cs="Arial"/>
        </w:rPr>
      </w:pPr>
    </w:p>
    <w:p w14:paraId="161AB2C3" w14:textId="4FEB2C1B" w:rsidR="009B1CD0" w:rsidRDefault="009B1CD0" w:rsidP="006A6B62">
      <w:pPr>
        <w:tabs>
          <w:tab w:val="left" w:pos="576"/>
          <w:tab w:val="left" w:pos="851"/>
        </w:tabs>
        <w:jc w:val="both"/>
      </w:pPr>
      <w:r>
        <w:rPr>
          <w:rFonts w:ascii="Arial" w:hAnsi="Arial" w:cs="Arial"/>
        </w:rPr>
        <w:t xml:space="preserve">La durée du marché </w:t>
      </w:r>
      <w:r w:rsidR="00FE48C9">
        <w:rPr>
          <w:rFonts w:ascii="Arial" w:hAnsi="Arial" w:cs="Arial"/>
        </w:rPr>
        <w:t>public</w:t>
      </w:r>
      <w:r>
        <w:rPr>
          <w:rFonts w:ascii="Arial" w:hAnsi="Arial" w:cs="Arial"/>
        </w:rPr>
        <w:t xml:space="preserve"> est de </w:t>
      </w:r>
      <w:r w:rsidR="00E87CE0">
        <w:rPr>
          <w:rFonts w:ascii="Arial" w:hAnsi="Arial" w:cs="Arial"/>
        </w:rPr>
        <w:t>24</w:t>
      </w:r>
      <w:r w:rsidR="006A6B62">
        <w:rPr>
          <w:rFonts w:ascii="Arial" w:hAnsi="Arial" w:cs="Arial"/>
        </w:rPr>
        <w:t xml:space="preserve"> </w:t>
      </w:r>
      <w:r>
        <w:rPr>
          <w:rFonts w:ascii="Arial" w:hAnsi="Arial" w:cs="Arial"/>
        </w:rPr>
        <w:t xml:space="preserve">mois à compter </w:t>
      </w:r>
      <w:r w:rsidR="006A6B62" w:rsidRPr="006A6B62">
        <w:rPr>
          <w:rFonts w:ascii="Arial" w:hAnsi="Arial" w:cs="Arial"/>
        </w:rPr>
        <w:t xml:space="preserve">du 13 décembre 2025 ou à compter de la notification si cette dernière intervient après le 13 décembre 2025 </w:t>
      </w:r>
    </w:p>
    <w:p w14:paraId="4097A304" w14:textId="77777777" w:rsidR="009B1CD0" w:rsidRDefault="009B1CD0" w:rsidP="009B45B9">
      <w:pPr>
        <w:tabs>
          <w:tab w:val="left" w:pos="426"/>
          <w:tab w:val="left" w:pos="851"/>
        </w:tabs>
        <w:jc w:val="both"/>
        <w:rPr>
          <w:rFonts w:ascii="Arial" w:hAnsi="Arial" w:cs="Arial"/>
          <w:b/>
        </w:rPr>
      </w:pPr>
    </w:p>
    <w:p w14:paraId="3A45DC50" w14:textId="13F9D0EB" w:rsidR="006A6B62" w:rsidRDefault="006A6B62" w:rsidP="006A6B62">
      <w:pPr>
        <w:tabs>
          <w:tab w:val="left" w:pos="426"/>
          <w:tab w:val="left" w:pos="851"/>
        </w:tabs>
        <w:spacing w:before="120"/>
        <w:jc w:val="both"/>
        <w:rPr>
          <w:rFonts w:ascii="Arial" w:hAnsi="Arial" w:cs="Arial"/>
        </w:rPr>
      </w:pPr>
      <w:r>
        <w:rPr>
          <w:rFonts w:ascii="Arial" w:hAnsi="Arial" w:cs="Arial"/>
        </w:rPr>
        <w:t>L</w:t>
      </w:r>
      <w:r w:rsidR="009B1CD0">
        <w:rPr>
          <w:rFonts w:ascii="Arial" w:hAnsi="Arial" w:cs="Arial"/>
        </w:rPr>
        <w:t xml:space="preserve">e marché </w:t>
      </w:r>
      <w:r w:rsidR="00FE48C9">
        <w:rPr>
          <w:rFonts w:ascii="Arial" w:hAnsi="Arial" w:cs="Arial"/>
        </w:rPr>
        <w:t>public</w:t>
      </w:r>
      <w:r w:rsidR="009B1CD0">
        <w:rPr>
          <w:rFonts w:ascii="Arial" w:hAnsi="Arial" w:cs="Arial"/>
        </w:rPr>
        <w:t xml:space="preserve"> est reconductible</w:t>
      </w:r>
      <w:r>
        <w:rPr>
          <w:rFonts w:ascii="Arial" w:hAnsi="Arial" w:cs="Arial"/>
        </w:rPr>
        <w:t xml:space="preserve"> </w:t>
      </w:r>
      <w:r w:rsidR="00E87CE0">
        <w:rPr>
          <w:rFonts w:ascii="Arial" w:hAnsi="Arial" w:cs="Arial"/>
        </w:rPr>
        <w:t>2</w:t>
      </w:r>
      <w:r>
        <w:rPr>
          <w:rFonts w:ascii="Arial" w:hAnsi="Arial" w:cs="Arial"/>
        </w:rPr>
        <w:t xml:space="preserve"> fois </w:t>
      </w:r>
      <w:r w:rsidR="00E87CE0">
        <w:rPr>
          <w:rFonts w:ascii="Arial" w:hAnsi="Arial" w:cs="Arial"/>
        </w:rPr>
        <w:t xml:space="preserve">tacitement </w:t>
      </w:r>
      <w:r>
        <w:rPr>
          <w:rFonts w:ascii="Arial" w:hAnsi="Arial" w:cs="Arial"/>
        </w:rPr>
        <w:t>pour une période de 12 mois.</w:t>
      </w:r>
      <w:r w:rsidR="009B1CD0">
        <w:rPr>
          <w:rFonts w:ascii="Arial" w:hAnsi="Arial" w:cs="Arial"/>
        </w:rPr>
        <w:t> </w:t>
      </w:r>
    </w:p>
    <w:p w14:paraId="1AB7CFAC" w14:textId="4124C42D" w:rsidR="006A6B62" w:rsidRDefault="006A6B62" w:rsidP="006A6B62">
      <w:pPr>
        <w:tabs>
          <w:tab w:val="left" w:pos="426"/>
          <w:tab w:val="left" w:pos="851"/>
        </w:tabs>
        <w:spacing w:before="120"/>
        <w:jc w:val="both"/>
        <w:rPr>
          <w:rFonts w:ascii="Arial" w:hAnsi="Arial" w:cs="Arial"/>
        </w:rPr>
      </w:pPr>
      <w:r>
        <w:rPr>
          <w:rFonts w:ascii="Arial" w:hAnsi="Arial" w:cs="Arial"/>
        </w:rPr>
        <w:t>Pour la durée d’exécution se référer au CCTP commun du marché ou au CCAP.</w:t>
      </w:r>
    </w:p>
    <w:p w14:paraId="58D738DD" w14:textId="6DF89AB1" w:rsidR="009B1CD0" w:rsidRDefault="009B1CD0" w:rsidP="006A6B62">
      <w:pPr>
        <w:tabs>
          <w:tab w:val="left" w:pos="426"/>
          <w:tab w:val="left" w:pos="851"/>
        </w:tabs>
        <w:spacing w:before="120"/>
        <w:jc w:val="both"/>
        <w:rPr>
          <w:rFonts w:ascii="Arial" w:hAnsi="Arial" w:cs="Arial"/>
          <w:b/>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14:paraId="3EEF9EDF" w14:textId="77777777">
        <w:tc>
          <w:tcPr>
            <w:tcW w:w="10419" w:type="dxa"/>
            <w:shd w:val="clear" w:color="auto" w:fill="66CCFF"/>
          </w:tcPr>
          <w:p w14:paraId="53AD6B06" w14:textId="77777777" w:rsidR="009B1CD0" w:rsidRDefault="009B1CD0" w:rsidP="00C630AD">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 xml:space="preserve">du marché </w:t>
            </w:r>
            <w:r w:rsidR="00FE48C9">
              <w:rPr>
                <w:rFonts w:ascii="Arial" w:hAnsi="Arial" w:cs="Arial"/>
                <w:b/>
                <w:bCs/>
                <w:sz w:val="22"/>
                <w:szCs w:val="22"/>
              </w:rPr>
              <w:t>public</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p>
        </w:tc>
      </w:tr>
    </w:tbl>
    <w:p w14:paraId="09AE94C0" w14:textId="77777777" w:rsidR="009B1CD0" w:rsidRDefault="009B1CD0" w:rsidP="006C4338">
      <w:pPr>
        <w:tabs>
          <w:tab w:val="left" w:pos="851"/>
        </w:tabs>
        <w:jc w:val="both"/>
      </w:pPr>
    </w:p>
    <w:p w14:paraId="098D4506" w14:textId="77777777" w:rsidR="005824AE" w:rsidRPr="006F3DD1" w:rsidRDefault="005824AE" w:rsidP="005824AE">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14:paraId="0B9D9E4C" w14:textId="77777777" w:rsidR="005824AE" w:rsidRDefault="005824AE" w:rsidP="006C4338">
      <w:pPr>
        <w:tabs>
          <w:tab w:val="left" w:pos="851"/>
        </w:tabs>
        <w:jc w:val="both"/>
      </w:pPr>
    </w:p>
    <w:p w14:paraId="38CE760B" w14:textId="77777777"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FE48C9">
        <w:rPr>
          <w:rFonts w:ascii="Arial" w:hAnsi="Arial" w:cs="Arial"/>
          <w:b/>
          <w:sz w:val="22"/>
          <w:szCs w:val="22"/>
        </w:rPr>
        <w:t>public</w:t>
      </w:r>
      <w:r>
        <w:rPr>
          <w:rFonts w:ascii="Arial" w:hAnsi="Arial" w:cs="Arial"/>
          <w:b/>
          <w:sz w:val="22"/>
          <w:szCs w:val="22"/>
        </w:rPr>
        <w:t xml:space="preserve"> par le titulaire individuel :</w:t>
      </w:r>
    </w:p>
    <w:p w14:paraId="639352D2" w14:textId="77777777"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14:paraId="506E90E0" w14:textId="77777777" w:rsidTr="009B45B9">
        <w:tc>
          <w:tcPr>
            <w:tcW w:w="4644" w:type="dxa"/>
            <w:tcBorders>
              <w:top w:val="single" w:sz="4" w:space="0" w:color="000000"/>
              <w:left w:val="single" w:sz="4" w:space="0" w:color="000000"/>
              <w:bottom w:val="single" w:sz="4" w:space="0" w:color="000000"/>
            </w:tcBorders>
            <w:shd w:val="clear" w:color="auto" w:fill="auto"/>
            <w:vAlign w:val="center"/>
          </w:tcPr>
          <w:p w14:paraId="25DD1F6D"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2F0B69F9" w14:textId="77777777"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63ED32F9"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C9592B"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4445CC48" w14:textId="77777777" w:rsidTr="009B45B9">
        <w:trPr>
          <w:trHeight w:val="1021"/>
        </w:trPr>
        <w:tc>
          <w:tcPr>
            <w:tcW w:w="4644" w:type="dxa"/>
            <w:tcBorders>
              <w:top w:val="single" w:sz="4" w:space="0" w:color="000000"/>
              <w:left w:val="single" w:sz="4" w:space="0" w:color="000000"/>
              <w:bottom w:val="single" w:sz="4" w:space="0" w:color="auto"/>
            </w:tcBorders>
            <w:shd w:val="clear" w:color="auto" w:fill="auto"/>
          </w:tcPr>
          <w:p w14:paraId="3CB8BB70"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15FB9E44"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70F363BA" w14:textId="77777777" w:rsidR="00332B12" w:rsidRDefault="00332B12" w:rsidP="00B054DA">
            <w:pPr>
              <w:tabs>
                <w:tab w:val="left" w:pos="851"/>
              </w:tabs>
              <w:snapToGrid w:val="0"/>
              <w:jc w:val="both"/>
              <w:rPr>
                <w:rFonts w:ascii="Arial" w:hAnsi="Arial" w:cs="Arial"/>
                <w:b/>
                <w:bCs/>
              </w:rPr>
            </w:pPr>
          </w:p>
        </w:tc>
      </w:tr>
    </w:tbl>
    <w:p w14:paraId="44BACDC8" w14:textId="77777777"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4D755383" w14:textId="77777777" w:rsidR="00332B12" w:rsidRDefault="008B2A38" w:rsidP="00332B12">
      <w:pPr>
        <w:pStyle w:val="fcase1ertab"/>
        <w:tabs>
          <w:tab w:val="left" w:pos="851"/>
        </w:tabs>
        <w:ind w:left="0" w:firstLine="0"/>
        <w:rPr>
          <w:rFonts w:ascii="Arial" w:hAnsi="Arial" w:cs="Arial"/>
          <w:i/>
          <w:sz w:val="18"/>
          <w:szCs w:val="18"/>
        </w:rPr>
      </w:pPr>
      <w:r>
        <w:rPr>
          <w:rFonts w:ascii="Arial" w:hAnsi="Arial" w:cs="Arial"/>
          <w:b/>
          <w:sz w:val="22"/>
          <w:szCs w:val="22"/>
        </w:rPr>
        <w:br w:type="page"/>
      </w:r>
      <w:r w:rsidR="00332B12">
        <w:rPr>
          <w:rFonts w:ascii="Arial" w:hAnsi="Arial" w:cs="Arial"/>
          <w:b/>
          <w:sz w:val="22"/>
          <w:szCs w:val="22"/>
        </w:rPr>
        <w:lastRenderedPageBreak/>
        <w:t xml:space="preserve">C2 – Signature du marché </w:t>
      </w:r>
      <w:r w:rsidR="00FE48C9">
        <w:rPr>
          <w:rFonts w:ascii="Arial" w:hAnsi="Arial" w:cs="Arial"/>
          <w:b/>
          <w:sz w:val="22"/>
          <w:szCs w:val="22"/>
        </w:rPr>
        <w:t>public</w:t>
      </w:r>
      <w:r w:rsidR="00332B12">
        <w:rPr>
          <w:rFonts w:ascii="Arial" w:hAnsi="Arial" w:cs="Arial"/>
          <w:b/>
          <w:sz w:val="22"/>
          <w:szCs w:val="22"/>
        </w:rPr>
        <w:t xml:space="preserve"> en cas de groupement :</w:t>
      </w:r>
    </w:p>
    <w:p w14:paraId="2911AAF9" w14:textId="77777777" w:rsidR="00332B12" w:rsidRDefault="00332B12" w:rsidP="006C4338">
      <w:pPr>
        <w:tabs>
          <w:tab w:val="left" w:pos="851"/>
        </w:tabs>
        <w:jc w:val="both"/>
      </w:pPr>
    </w:p>
    <w:p w14:paraId="25D8D8E4" w14:textId="77777777" w:rsidR="009B1CD0" w:rsidRDefault="002904AF" w:rsidP="00C630AD">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w:t>
      </w:r>
      <w:hyperlink r:id="rId22" w:history="1">
        <w:r w:rsidR="00036500"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2142-23</w:t>
        </w:r>
      </w:hyperlink>
      <w:r w:rsidR="00036500">
        <w:rPr>
          <w:rFonts w:ascii="Arial" w:hAnsi="Arial" w:cs="Arial"/>
          <w:i/>
          <w:sz w:val="18"/>
          <w:szCs w:val="18"/>
        </w:rPr>
        <w:t xml:space="preserve"> </w:t>
      </w:r>
      <w:r w:rsidR="00D90A00">
        <w:rPr>
          <w:rFonts w:ascii="Arial" w:hAnsi="Arial" w:cs="Arial"/>
          <w:i/>
          <w:sz w:val="18"/>
          <w:szCs w:val="18"/>
        </w:rPr>
        <w:t xml:space="preserve">ou </w:t>
      </w:r>
      <w:hyperlink r:id="rId23" w:history="1">
        <w:r w:rsidR="009D661E" w:rsidRPr="009D661E">
          <w:rPr>
            <w:rStyle w:val="Lienhypertexte"/>
            <w:rFonts w:ascii="Arial" w:hAnsi="Arial" w:cs="Arial"/>
            <w:i/>
            <w:sz w:val="18"/>
            <w:szCs w:val="18"/>
          </w:rPr>
          <w:t>article R. 2342-12</w:t>
        </w:r>
      </w:hyperlink>
      <w:r w:rsidR="009D661E">
        <w:rPr>
          <w:rFonts w:ascii="Arial" w:hAnsi="Arial" w:cs="Arial"/>
          <w:i/>
          <w:sz w:val="18"/>
          <w:szCs w:val="18"/>
        </w:rPr>
        <w:t xml:space="preserve"> du code de la commande publique</w:t>
      </w:r>
      <w:r w:rsidR="00036500">
        <w:rPr>
          <w:rFonts w:ascii="Arial" w:hAnsi="Arial" w:cs="Arial"/>
          <w:i/>
          <w:sz w:val="18"/>
          <w:szCs w:val="18"/>
        </w:rPr>
        <w:t>) </w:t>
      </w:r>
      <w:r w:rsidR="00036500">
        <w:rPr>
          <w:rFonts w:ascii="Arial" w:hAnsi="Arial" w:cs="Arial"/>
          <w:sz w:val="18"/>
          <w:szCs w:val="18"/>
        </w:rPr>
        <w:t>:</w:t>
      </w:r>
    </w:p>
    <w:p w14:paraId="0B0572C8" w14:textId="77777777"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14:paraId="6B110EDD" w14:textId="77777777" w:rsidR="009B1CD0" w:rsidRDefault="009B1CD0" w:rsidP="005846FB">
      <w:pPr>
        <w:tabs>
          <w:tab w:val="left" w:pos="851"/>
        </w:tabs>
        <w:rPr>
          <w:rFonts w:ascii="Arial" w:hAnsi="Arial" w:cs="Arial"/>
        </w:rPr>
      </w:pPr>
    </w:p>
    <w:p w14:paraId="08741492" w14:textId="77777777" w:rsidR="00036500" w:rsidRDefault="00036500" w:rsidP="005846FB">
      <w:pPr>
        <w:tabs>
          <w:tab w:val="left" w:pos="851"/>
        </w:tabs>
        <w:rPr>
          <w:rFonts w:ascii="Arial" w:hAnsi="Arial" w:cs="Arial"/>
        </w:rPr>
      </w:pPr>
    </w:p>
    <w:p w14:paraId="6845E83F" w14:textId="77777777"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14:paraId="5CEBB677" w14:textId="77777777"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14:paraId="59C3DD8D" w14:textId="77777777" w:rsidR="00354C04" w:rsidRDefault="0015441F" w:rsidP="0083205E">
      <w:pPr>
        <w:pStyle w:val="fcase1ertab"/>
        <w:tabs>
          <w:tab w:val="clear" w:pos="426"/>
          <w:tab w:val="left" w:pos="851"/>
        </w:tabs>
        <w:spacing w:before="120"/>
        <w:ind w:left="0" w:firstLine="851"/>
        <w:rPr>
          <w:rFonts w:ascii="Arial" w:hAnsi="Arial" w:cs="Arial"/>
        </w:rPr>
      </w:pPr>
      <w:sdt>
        <w:sdtPr>
          <w:rPr>
            <w:rFonts w:ascii="Arial" w:hAnsi="Arial" w:cs="Arial"/>
          </w:rPr>
          <w:id w:val="1805737110"/>
          <w14:checkbox>
            <w14:checked w14:val="0"/>
            <w14:checkedState w14:val="2612" w14:font="MS Gothic"/>
            <w14:uncheckedState w14:val="2610" w14:font="MS Gothic"/>
          </w14:checkbox>
        </w:sdtPr>
        <w:sdtEndPr/>
        <w:sdtContent>
          <w:r w:rsidR="001F3682">
            <w:rPr>
              <w:rFonts w:ascii="MS Gothic" w:eastAsia="MS Gothic" w:hAnsi="MS Gothic" w:cs="Arial" w:hint="eastAsia"/>
            </w:rPr>
            <w:t>☐</w:t>
          </w:r>
        </w:sdtContent>
      </w:sdt>
      <w:r w:rsidR="001F3682">
        <w:rPr>
          <w:rFonts w:ascii="Arial" w:hAnsi="Arial" w:cs="Arial"/>
        </w:rPr>
        <w:t xml:space="preserve">   </w:t>
      </w:r>
      <w:r w:rsidR="00354C04">
        <w:rPr>
          <w:rFonts w:ascii="Arial" w:hAnsi="Arial" w:cs="Arial"/>
        </w:rPr>
        <w:t>conjoint</w:t>
      </w:r>
      <w:r w:rsidR="00354C04">
        <w:rPr>
          <w:rFonts w:ascii="Arial" w:hAnsi="Arial" w:cs="Arial"/>
        </w:rPr>
        <w:tab/>
      </w:r>
      <w:r w:rsidR="00354C04">
        <w:rPr>
          <w:rFonts w:ascii="Arial" w:hAnsi="Arial" w:cs="Arial"/>
        </w:rPr>
        <w:tab/>
        <w:t>OU</w:t>
      </w:r>
      <w:r w:rsidR="00354C04">
        <w:rPr>
          <w:rFonts w:ascii="Arial" w:hAnsi="Arial" w:cs="Arial"/>
        </w:rPr>
        <w:tab/>
      </w:r>
      <w:r w:rsidR="00354C04">
        <w:rPr>
          <w:rFonts w:ascii="Arial" w:hAnsi="Arial" w:cs="Arial"/>
        </w:rPr>
        <w:tab/>
      </w:r>
      <w:sdt>
        <w:sdtPr>
          <w:rPr>
            <w:rFonts w:ascii="Arial" w:hAnsi="Arial" w:cs="Arial"/>
          </w:rPr>
          <w:id w:val="-531267820"/>
          <w14:checkbox>
            <w14:checked w14:val="0"/>
            <w14:checkedState w14:val="2612" w14:font="MS Gothic"/>
            <w14:uncheckedState w14:val="2610" w14:font="MS Gothic"/>
          </w14:checkbox>
        </w:sdtPr>
        <w:sdtEndPr/>
        <w:sdtContent>
          <w:r w:rsidR="001F3682">
            <w:rPr>
              <w:rFonts w:ascii="MS Gothic" w:eastAsia="MS Gothic" w:hAnsi="MS Gothic" w:cs="Arial" w:hint="eastAsia"/>
            </w:rPr>
            <w:t>☐</w:t>
          </w:r>
        </w:sdtContent>
      </w:sdt>
      <w:r w:rsidR="001F3682">
        <w:rPr>
          <w:rFonts w:ascii="Arial" w:hAnsi="Arial" w:cs="Arial"/>
        </w:rPr>
        <w:t xml:space="preserve">   </w:t>
      </w:r>
      <w:r w:rsidR="00354C04">
        <w:rPr>
          <w:rFonts w:ascii="Arial" w:hAnsi="Arial" w:cs="Arial"/>
        </w:rPr>
        <w:t>solidaire</w:t>
      </w:r>
    </w:p>
    <w:p w14:paraId="4A1760C2" w14:textId="77777777" w:rsidR="009B1CD0" w:rsidRDefault="009B1CD0" w:rsidP="0083205E">
      <w:pPr>
        <w:tabs>
          <w:tab w:val="left" w:pos="851"/>
        </w:tabs>
        <w:rPr>
          <w:rFonts w:ascii="Arial" w:hAnsi="Arial" w:cs="Arial"/>
        </w:rPr>
      </w:pPr>
    </w:p>
    <w:p w14:paraId="7DE7D9F3" w14:textId="77777777" w:rsidR="001C733C" w:rsidRDefault="001C733C" w:rsidP="00CD46CC">
      <w:pPr>
        <w:tabs>
          <w:tab w:val="left" w:pos="851"/>
        </w:tabs>
        <w:rPr>
          <w:rFonts w:ascii="Arial" w:hAnsi="Arial" w:cs="Arial"/>
        </w:rPr>
      </w:pPr>
    </w:p>
    <w:p w14:paraId="42A1398F" w14:textId="77777777" w:rsidR="002904AF" w:rsidRDefault="0015441F" w:rsidP="001C733C">
      <w:pPr>
        <w:pStyle w:val="fcasegauche"/>
        <w:tabs>
          <w:tab w:val="left" w:pos="426"/>
          <w:tab w:val="left" w:pos="851"/>
        </w:tabs>
        <w:spacing w:after="0"/>
        <w:ind w:left="0" w:firstLine="0"/>
        <w:jc w:val="left"/>
        <w:rPr>
          <w:rFonts w:ascii="Arial" w:hAnsi="Arial" w:cs="Arial"/>
        </w:rPr>
      </w:pPr>
      <w:sdt>
        <w:sdtPr>
          <w:rPr>
            <w:rFonts w:ascii="Arial" w:hAnsi="Arial" w:cs="Arial"/>
          </w:rPr>
          <w:id w:val="-259760752"/>
          <w14:checkbox>
            <w14:checked w14:val="0"/>
            <w14:checkedState w14:val="2612" w14:font="MS Gothic"/>
            <w14:uncheckedState w14:val="2610" w14:font="MS Gothic"/>
          </w14:checkbox>
        </w:sdtPr>
        <w:sdtEndPr/>
        <w:sdtContent>
          <w:r w:rsidR="001F3682">
            <w:rPr>
              <w:rFonts w:ascii="MS Gothic" w:eastAsia="MS Gothic" w:hAnsi="MS Gothic" w:cs="Arial" w:hint="eastAsia"/>
            </w:rPr>
            <w:t>☐</w:t>
          </w:r>
        </w:sdtContent>
      </w:sdt>
      <w:r w:rsidR="001F3682">
        <w:rPr>
          <w:rFonts w:ascii="Arial" w:hAnsi="Arial" w:cs="Arial"/>
        </w:rPr>
        <w:t xml:space="preserve">   </w:t>
      </w:r>
      <w:r w:rsidR="001C733C">
        <w:rPr>
          <w:rFonts w:ascii="Arial" w:hAnsi="Arial" w:cs="Arial"/>
        </w:rPr>
        <w:t>Les membres du groupement</w:t>
      </w:r>
      <w:r w:rsidR="0021527A">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14:paraId="3E2A0D93" w14:textId="77777777"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14:paraId="6E578615" w14:textId="77777777" w:rsidR="001C733C" w:rsidRDefault="001C733C" w:rsidP="001C733C">
      <w:pPr>
        <w:pStyle w:val="fcasegauche"/>
        <w:tabs>
          <w:tab w:val="left" w:pos="426"/>
          <w:tab w:val="left" w:pos="851"/>
        </w:tabs>
        <w:spacing w:after="0"/>
        <w:ind w:left="0" w:firstLine="0"/>
        <w:jc w:val="left"/>
        <w:rPr>
          <w:rFonts w:ascii="Arial" w:hAnsi="Arial" w:cs="Arial"/>
        </w:rPr>
      </w:pPr>
    </w:p>
    <w:p w14:paraId="2EBFD0FC" w14:textId="77777777" w:rsidR="002904AF" w:rsidRDefault="001C733C" w:rsidP="009B45B9">
      <w:pPr>
        <w:tabs>
          <w:tab w:val="left" w:pos="851"/>
        </w:tabs>
        <w:ind w:left="1695" w:hanging="1695"/>
        <w:rPr>
          <w:rFonts w:ascii="Arial" w:hAnsi="Arial" w:cs="Arial"/>
        </w:rPr>
      </w:pPr>
      <w:r>
        <w:tab/>
      </w:r>
      <w:sdt>
        <w:sdtPr>
          <w:id w:val="-1449081602"/>
          <w14:checkbox>
            <w14:checked w14:val="0"/>
            <w14:checkedState w14:val="2612" w14:font="MS Gothic"/>
            <w14:uncheckedState w14:val="2610" w14:font="MS Gothic"/>
          </w14:checkbox>
        </w:sdtPr>
        <w:sdtEndPr/>
        <w:sdtContent>
          <w:r w:rsidR="001F3682">
            <w:rPr>
              <w:rFonts w:ascii="MS Gothic" w:eastAsia="MS Gothic" w:hAnsi="MS Gothic" w:hint="eastAsia"/>
            </w:rPr>
            <w:t>☐</w:t>
          </w:r>
        </w:sdtContent>
      </w:sdt>
      <w:r>
        <w:tab/>
      </w:r>
      <w:r w:rsidR="002904AF">
        <w:rPr>
          <w:rFonts w:ascii="Arial" w:hAnsi="Arial" w:cs="Arial"/>
        </w:rPr>
        <w:t>pour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14:paraId="0FC1290B" w14:textId="77777777" w:rsidR="002904AF" w:rsidRDefault="002904AF" w:rsidP="009D661E">
      <w:pPr>
        <w:tabs>
          <w:tab w:val="left" w:pos="851"/>
        </w:tabs>
        <w:ind w:left="1701"/>
        <w:rPr>
          <w:rFonts w:ascii="Arial" w:hAnsi="Arial" w:cs="Arial"/>
        </w:rPr>
      </w:pPr>
      <w:r>
        <w:rPr>
          <w:rFonts w:ascii="Arial" w:hAnsi="Arial" w:cs="Arial"/>
          <w:i/>
          <w:sz w:val="18"/>
          <w:szCs w:val="18"/>
        </w:rPr>
        <w:t>(joindre les pouvoirs en annexe du présent document</w:t>
      </w:r>
      <w:r w:rsidR="009D661E">
        <w:rPr>
          <w:rFonts w:ascii="Arial" w:hAnsi="Arial" w:cs="Arial"/>
          <w:i/>
          <w:sz w:val="18"/>
          <w:szCs w:val="18"/>
        </w:rPr>
        <w:t xml:space="preserve"> en cas de marché public autre que de défense ou de sécurité</w:t>
      </w:r>
      <w:r>
        <w:rPr>
          <w:rFonts w:ascii="Arial" w:hAnsi="Arial" w:cs="Arial"/>
          <w:i/>
          <w:sz w:val="18"/>
          <w:szCs w:val="18"/>
        </w:rPr>
        <w:t>.</w:t>
      </w:r>
      <w:r w:rsidR="009D661E">
        <w:rPr>
          <w:rFonts w:ascii="Arial" w:hAnsi="Arial" w:cs="Arial"/>
          <w:i/>
          <w:sz w:val="18"/>
          <w:szCs w:val="18"/>
        </w:rPr>
        <w:t xml:space="preserve"> Dans le cas contraire, ces documents ont déjà été fournis</w:t>
      </w:r>
      <w:r>
        <w:rPr>
          <w:rFonts w:ascii="Arial" w:hAnsi="Arial" w:cs="Arial"/>
          <w:i/>
          <w:sz w:val="18"/>
          <w:szCs w:val="18"/>
        </w:rPr>
        <w:t>)</w:t>
      </w:r>
    </w:p>
    <w:p w14:paraId="00504824" w14:textId="77777777" w:rsidR="002904AF" w:rsidRDefault="002904AF" w:rsidP="001C733C">
      <w:pPr>
        <w:tabs>
          <w:tab w:val="left" w:pos="851"/>
        </w:tabs>
        <w:rPr>
          <w:rFonts w:ascii="Arial" w:hAnsi="Arial" w:cs="Arial"/>
        </w:rPr>
      </w:pPr>
    </w:p>
    <w:p w14:paraId="22EC48F3" w14:textId="77777777" w:rsidR="002904AF" w:rsidRDefault="0015441F" w:rsidP="002904AF">
      <w:pPr>
        <w:tabs>
          <w:tab w:val="left" w:pos="851"/>
        </w:tabs>
        <w:ind w:left="1701" w:hanging="850"/>
        <w:jc w:val="both"/>
        <w:rPr>
          <w:rFonts w:ascii="Arial" w:hAnsi="Arial" w:cs="Arial"/>
          <w:iCs/>
        </w:rPr>
      </w:pPr>
      <w:sdt>
        <w:sdtPr>
          <w:id w:val="593362217"/>
          <w14:checkbox>
            <w14:checked w14:val="0"/>
            <w14:checkedState w14:val="2612" w14:font="MS Gothic"/>
            <w14:uncheckedState w14:val="2610" w14:font="MS Gothic"/>
          </w14:checkbox>
        </w:sdtPr>
        <w:sdtEndPr/>
        <w:sdtContent>
          <w:r w:rsidR="001F3682">
            <w:rPr>
              <w:rFonts w:ascii="MS Gothic" w:eastAsia="MS Gothic" w:hAnsi="MS Gothic" w:hint="eastAsia"/>
            </w:rPr>
            <w:t>☐</w:t>
          </w:r>
        </w:sdtContent>
      </w:sdt>
      <w:r w:rsidR="002904AF">
        <w:tab/>
      </w:r>
      <w:r w:rsidR="002904AF">
        <w:rPr>
          <w:rFonts w:ascii="Arial" w:hAnsi="Arial" w:cs="Arial"/>
        </w:rPr>
        <w:t>pour signer, en leur nom et pour leur compte, les modifications ultérieures du mar</w:t>
      </w:r>
      <w:r w:rsidR="0021527A">
        <w:rPr>
          <w:rFonts w:ascii="Arial" w:hAnsi="Arial" w:cs="Arial"/>
        </w:rPr>
        <w:t>ché public</w:t>
      </w:r>
      <w:r w:rsidR="002904AF">
        <w:rPr>
          <w:rFonts w:ascii="Arial" w:hAnsi="Arial" w:cs="Arial"/>
        </w:rPr>
        <w:t> ;</w:t>
      </w:r>
    </w:p>
    <w:p w14:paraId="5DB74AC6" w14:textId="77777777" w:rsidR="00BE6078" w:rsidRDefault="009D661E" w:rsidP="009D661E">
      <w:pPr>
        <w:tabs>
          <w:tab w:val="left" w:pos="851"/>
        </w:tabs>
        <w:ind w:left="1701"/>
        <w:rPr>
          <w:rFonts w:ascii="Arial" w:hAnsi="Arial" w:cs="Arial"/>
        </w:rPr>
      </w:pPr>
      <w:r>
        <w:rPr>
          <w:rFonts w:ascii="Arial" w:hAnsi="Arial" w:cs="Arial"/>
          <w:i/>
          <w:sz w:val="18"/>
          <w:szCs w:val="18"/>
        </w:rPr>
        <w:t>(joindre les pouvoirs en annexe du présent document en cas de marché public autre que de défense ou de sécurité. Dans le cas contraire, ces documents ont déjà été fournis)</w:t>
      </w:r>
    </w:p>
    <w:p w14:paraId="5BBC7481" w14:textId="77777777" w:rsidR="002904AF" w:rsidRDefault="002904AF" w:rsidP="002904AF">
      <w:pPr>
        <w:tabs>
          <w:tab w:val="left" w:pos="851"/>
        </w:tabs>
        <w:rPr>
          <w:rFonts w:ascii="Arial" w:hAnsi="Arial" w:cs="Arial"/>
          <w:iCs/>
        </w:rPr>
      </w:pPr>
    </w:p>
    <w:p w14:paraId="67CE6C40" w14:textId="77777777" w:rsidR="009D661E" w:rsidRDefault="002904AF" w:rsidP="002904AF">
      <w:pPr>
        <w:tabs>
          <w:tab w:val="left" w:pos="851"/>
        </w:tabs>
        <w:ind w:left="1134" w:hanging="850"/>
        <w:rPr>
          <w:rFonts w:ascii="Arial" w:hAnsi="Arial" w:cs="Arial"/>
        </w:rPr>
      </w:pPr>
      <w:r>
        <w:tab/>
      </w:r>
      <w:sdt>
        <w:sdtPr>
          <w:id w:val="541639776"/>
          <w14:checkbox>
            <w14:checked w14:val="0"/>
            <w14:checkedState w14:val="2612" w14:font="MS Gothic"/>
            <w14:uncheckedState w14:val="2610" w14:font="MS Gothic"/>
          </w14:checkbox>
        </w:sdtPr>
        <w:sdtEndPr/>
        <w:sdtContent>
          <w:r w:rsidR="001F3682">
            <w:rPr>
              <w:rFonts w:ascii="MS Gothic" w:eastAsia="MS Gothic" w:hAnsi="MS Gothic" w:hint="eastAsia"/>
            </w:rPr>
            <w:t>☐</w:t>
          </w:r>
        </w:sdtContent>
      </w:sdt>
      <w:r>
        <w:rPr>
          <w:rFonts w:ascii="Arial" w:hAnsi="Arial" w:cs="Arial"/>
        </w:rPr>
        <w:tab/>
        <w:t>ont donné mandat au mandataire dans les conditions définies par les pouvoirs joints en annexe</w:t>
      </w:r>
      <w:r w:rsidR="009D661E">
        <w:rPr>
          <w:rFonts w:ascii="Arial" w:hAnsi="Arial" w:cs="Arial"/>
        </w:rPr>
        <w:t>.</w:t>
      </w:r>
    </w:p>
    <w:p w14:paraId="751BC8F6" w14:textId="77777777" w:rsidR="002904AF" w:rsidRPr="00C83930" w:rsidRDefault="009D661E" w:rsidP="009D661E">
      <w:pPr>
        <w:tabs>
          <w:tab w:val="left" w:pos="851"/>
        </w:tabs>
        <w:ind w:left="1701"/>
        <w:rPr>
          <w:rFonts w:ascii="Arial" w:hAnsi="Arial" w:cs="Arial"/>
          <w:i/>
          <w:sz w:val="18"/>
          <w:szCs w:val="18"/>
        </w:rPr>
      </w:pPr>
      <w:r w:rsidRPr="00C83930">
        <w:rPr>
          <w:rFonts w:ascii="Arial" w:hAnsi="Arial" w:cs="Arial"/>
          <w:i/>
          <w:sz w:val="18"/>
          <w:szCs w:val="18"/>
        </w:rPr>
        <w:t xml:space="preserve">(hors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r w:rsidR="002904AF" w:rsidRPr="00C83930">
        <w:rPr>
          <w:rFonts w:ascii="Arial" w:hAnsi="Arial" w:cs="Arial"/>
          <w:i/>
          <w:sz w:val="18"/>
          <w:szCs w:val="18"/>
        </w:rPr>
        <w:t>.</w:t>
      </w:r>
    </w:p>
    <w:p w14:paraId="45F96CEB" w14:textId="77777777" w:rsidR="002904AF" w:rsidRDefault="002904AF" w:rsidP="002904AF">
      <w:pPr>
        <w:tabs>
          <w:tab w:val="left" w:pos="851"/>
        </w:tabs>
        <w:ind w:left="1134" w:hanging="850"/>
        <w:rPr>
          <w:rFonts w:ascii="Arial" w:hAnsi="Arial" w:cs="Arial"/>
          <w:i/>
          <w:sz w:val="18"/>
          <w:szCs w:val="18"/>
        </w:rPr>
      </w:pPr>
    </w:p>
    <w:p w14:paraId="0CD44E6A" w14:textId="77777777" w:rsidR="001C733C" w:rsidRDefault="001C733C" w:rsidP="001C733C">
      <w:pPr>
        <w:tabs>
          <w:tab w:val="left" w:pos="851"/>
        </w:tabs>
        <w:rPr>
          <w:rFonts w:ascii="Arial" w:hAnsi="Arial" w:cs="Arial"/>
          <w:i/>
          <w:sz w:val="18"/>
          <w:szCs w:val="18"/>
        </w:rPr>
      </w:pPr>
    </w:p>
    <w:p w14:paraId="47D0E038" w14:textId="77777777" w:rsidR="00036500" w:rsidRDefault="0015441F" w:rsidP="006C4338">
      <w:pPr>
        <w:tabs>
          <w:tab w:val="left" w:pos="851"/>
        </w:tabs>
        <w:rPr>
          <w:rFonts w:ascii="Arial" w:hAnsi="Arial" w:cs="Arial"/>
          <w:i/>
          <w:sz w:val="18"/>
          <w:szCs w:val="18"/>
        </w:rPr>
      </w:pPr>
      <w:sdt>
        <w:sdtPr>
          <w:rPr>
            <w:rFonts w:ascii="Arial" w:hAnsi="Arial" w:cs="Arial"/>
          </w:rPr>
          <w:id w:val="203305958"/>
          <w14:checkbox>
            <w14:checked w14:val="0"/>
            <w14:checkedState w14:val="2612" w14:font="MS Gothic"/>
            <w14:uncheckedState w14:val="2610" w14:font="MS Gothic"/>
          </w14:checkbox>
        </w:sdtPr>
        <w:sdtEndPr/>
        <w:sdtContent>
          <w:r w:rsidR="001F3682">
            <w:rPr>
              <w:rFonts w:ascii="MS Gothic" w:eastAsia="MS Gothic" w:hAnsi="MS Gothic" w:cs="Arial" w:hint="eastAsia"/>
            </w:rPr>
            <w:t>☐</w:t>
          </w:r>
        </w:sdtContent>
      </w:sdt>
      <w:r w:rsidR="001F3682">
        <w:rPr>
          <w:rFonts w:ascii="Arial" w:hAnsi="Arial" w:cs="Arial"/>
        </w:rPr>
        <w:t xml:space="preserve">   </w:t>
      </w:r>
      <w:r w:rsidR="0021527A">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14:paraId="3336A886" w14:textId="77777777" w:rsidR="00036500" w:rsidRDefault="00036500" w:rsidP="006F3DF9">
      <w:pPr>
        <w:tabs>
          <w:tab w:val="left" w:pos="851"/>
        </w:tabs>
        <w:rPr>
          <w:rFonts w:ascii="Arial" w:hAnsi="Arial" w:cs="Arial"/>
        </w:rPr>
      </w:pPr>
      <w:r>
        <w:rPr>
          <w:rFonts w:ascii="Arial" w:hAnsi="Arial" w:cs="Arial"/>
          <w:i/>
          <w:sz w:val="18"/>
          <w:szCs w:val="18"/>
        </w:rPr>
        <w:t>(Cocher la case correspondante.)</w:t>
      </w:r>
    </w:p>
    <w:p w14:paraId="52EBF0E6" w14:textId="77777777" w:rsidR="00036500" w:rsidRDefault="00036500" w:rsidP="005846FB">
      <w:pPr>
        <w:tabs>
          <w:tab w:val="left" w:pos="851"/>
        </w:tabs>
        <w:rPr>
          <w:rFonts w:ascii="Arial" w:hAnsi="Arial" w:cs="Arial"/>
        </w:rPr>
      </w:pPr>
    </w:p>
    <w:p w14:paraId="408587B0" w14:textId="77777777" w:rsidR="00AE7831" w:rsidRDefault="0015441F" w:rsidP="009B45B9">
      <w:pPr>
        <w:tabs>
          <w:tab w:val="left" w:pos="851"/>
        </w:tabs>
        <w:ind w:left="1701" w:hanging="850"/>
        <w:jc w:val="both"/>
        <w:rPr>
          <w:rFonts w:ascii="Arial" w:hAnsi="Arial" w:cs="Arial"/>
        </w:rPr>
      </w:pPr>
      <w:sdt>
        <w:sdtPr>
          <w:id w:val="1014882945"/>
          <w14:checkbox>
            <w14:checked w14:val="0"/>
            <w14:checkedState w14:val="2612" w14:font="MS Gothic"/>
            <w14:uncheckedState w14:val="2610" w14:font="MS Gothic"/>
          </w14:checkbox>
        </w:sdtPr>
        <w:sdtEndPr/>
        <w:sdtContent>
          <w:r w:rsidR="001F3682">
            <w:rPr>
              <w:rFonts w:ascii="MS Gothic" w:eastAsia="MS Gothic" w:hAnsi="MS Gothic" w:hint="eastAsia"/>
            </w:rPr>
            <w:t>☐</w:t>
          </w:r>
        </w:sdtContent>
      </w:sdt>
      <w:r w:rsidR="00AE7831">
        <w:tab/>
      </w:r>
      <w:r w:rsidR="00AE7831">
        <w:rPr>
          <w:rFonts w:ascii="Arial" w:hAnsi="Arial" w:cs="Arial"/>
        </w:rPr>
        <w:t>donnent mandat au mandataire, qui l’accepte, pour les représenter vis-à-vis de l’acheteur et pour coordonner l’ensemble des prestations ;</w:t>
      </w:r>
    </w:p>
    <w:p w14:paraId="5DB34680" w14:textId="77777777" w:rsidR="00AE7831" w:rsidRDefault="00AE7831" w:rsidP="009B45B9">
      <w:pPr>
        <w:tabs>
          <w:tab w:val="left" w:pos="851"/>
        </w:tabs>
        <w:ind w:left="1701" w:hanging="850"/>
        <w:jc w:val="both"/>
      </w:pPr>
    </w:p>
    <w:p w14:paraId="41A474FE" w14:textId="77777777" w:rsidR="00036500" w:rsidRDefault="0015441F" w:rsidP="009B45B9">
      <w:pPr>
        <w:tabs>
          <w:tab w:val="left" w:pos="851"/>
        </w:tabs>
        <w:ind w:left="1701" w:hanging="850"/>
        <w:jc w:val="both"/>
        <w:rPr>
          <w:rFonts w:ascii="Arial" w:hAnsi="Arial" w:cs="Arial"/>
          <w:iCs/>
        </w:rPr>
      </w:pPr>
      <w:sdt>
        <w:sdtPr>
          <w:rPr>
            <w:rFonts w:ascii="Arial" w:hAnsi="Arial" w:cs="Arial"/>
          </w:rPr>
          <w:id w:val="301195977"/>
          <w14:checkbox>
            <w14:checked w14:val="0"/>
            <w14:checkedState w14:val="2612" w14:font="MS Gothic"/>
            <w14:uncheckedState w14:val="2610" w14:font="MS Gothic"/>
          </w14:checkbox>
        </w:sdtPr>
        <w:sdtEndPr/>
        <w:sdtContent>
          <w:r w:rsidR="001F3682">
            <w:rPr>
              <w:rFonts w:ascii="MS Gothic" w:eastAsia="MS Gothic" w:hAnsi="MS Gothic" w:cs="Arial" w:hint="eastAsia"/>
            </w:rPr>
            <w:t>☐</w:t>
          </w:r>
        </w:sdtContent>
      </w:sdt>
      <w:r w:rsidR="00036500">
        <w:rPr>
          <w:rFonts w:ascii="Arial" w:hAnsi="Arial" w:cs="Arial"/>
        </w:rPr>
        <w:tab/>
        <w:t xml:space="preserve">donnent mandat au mandataire, qui l’accepte, pour signer, en leur nom et pour leur compte, </w:t>
      </w:r>
      <w:r w:rsidR="004A7169">
        <w:rPr>
          <w:rFonts w:ascii="Arial" w:hAnsi="Arial" w:cs="Arial"/>
        </w:rPr>
        <w:t>les</w:t>
      </w:r>
      <w:r w:rsidR="00036500">
        <w:rPr>
          <w:rFonts w:ascii="Arial" w:hAnsi="Arial" w:cs="Arial"/>
        </w:rPr>
        <w:t xml:space="preserve"> modifications ultérieures du marché </w:t>
      </w:r>
      <w:r w:rsidR="00930A5C">
        <w:rPr>
          <w:rFonts w:ascii="Arial" w:hAnsi="Arial" w:cs="Arial"/>
        </w:rPr>
        <w:t>public</w:t>
      </w:r>
      <w:r w:rsidR="00036500">
        <w:rPr>
          <w:rFonts w:ascii="Arial" w:hAnsi="Arial" w:cs="Arial"/>
        </w:rPr>
        <w:t> ;</w:t>
      </w:r>
    </w:p>
    <w:p w14:paraId="5D28FB9B" w14:textId="77777777" w:rsidR="00036500" w:rsidRDefault="00036500" w:rsidP="006C4338">
      <w:pPr>
        <w:tabs>
          <w:tab w:val="left" w:pos="851"/>
        </w:tabs>
        <w:rPr>
          <w:rFonts w:ascii="Arial" w:hAnsi="Arial" w:cs="Arial"/>
          <w:iCs/>
        </w:rPr>
      </w:pPr>
    </w:p>
    <w:p w14:paraId="08494027" w14:textId="77777777" w:rsidR="00036500" w:rsidRDefault="00844DAA" w:rsidP="009B45B9">
      <w:pPr>
        <w:tabs>
          <w:tab w:val="left" w:pos="851"/>
        </w:tabs>
        <w:ind w:left="1134" w:hanging="850"/>
        <w:rPr>
          <w:rFonts w:ascii="Arial" w:hAnsi="Arial" w:cs="Arial"/>
          <w:i/>
          <w:sz w:val="18"/>
          <w:szCs w:val="18"/>
        </w:rPr>
      </w:pPr>
      <w:r>
        <w:tab/>
      </w:r>
      <w:sdt>
        <w:sdtPr>
          <w:id w:val="-2070032166"/>
          <w14:checkbox>
            <w14:checked w14:val="0"/>
            <w14:checkedState w14:val="2612" w14:font="MS Gothic"/>
            <w14:uncheckedState w14:val="2610" w14:font="MS Gothic"/>
          </w14:checkbox>
        </w:sdtPr>
        <w:sdtEndPr/>
        <w:sdtContent>
          <w:r w:rsidR="001F3682">
            <w:rPr>
              <w:rFonts w:ascii="MS Gothic" w:eastAsia="MS Gothic" w:hAnsi="MS Gothic" w:hint="eastAsia"/>
            </w:rPr>
            <w:t>☐</w:t>
          </w:r>
        </w:sdtContent>
      </w:sdt>
      <w:r w:rsidR="00036500">
        <w:rPr>
          <w:rFonts w:ascii="Arial" w:hAnsi="Arial" w:cs="Arial"/>
        </w:rPr>
        <w:tab/>
      </w:r>
      <w:r w:rsidR="001F3682">
        <w:rPr>
          <w:rFonts w:ascii="Arial" w:hAnsi="Arial" w:cs="Arial"/>
        </w:rPr>
        <w:t xml:space="preserve">          </w:t>
      </w:r>
      <w:r w:rsidR="00036500">
        <w:rPr>
          <w:rFonts w:ascii="Arial" w:hAnsi="Arial" w:cs="Arial"/>
        </w:rPr>
        <w:t>donnent mandat au mandataire dans les conditions définies ci-dessous</w:t>
      </w:r>
      <w:r>
        <w:rPr>
          <w:rFonts w:ascii="Arial" w:hAnsi="Arial" w:cs="Arial"/>
        </w:rPr>
        <w:t> :</w:t>
      </w:r>
    </w:p>
    <w:p w14:paraId="7D2EDFA5" w14:textId="77777777"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14:paraId="0A46C816" w14:textId="77777777" w:rsidR="009B1CD0" w:rsidRDefault="009B1CD0" w:rsidP="006C4338">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14:paraId="18D93BF8" w14:textId="77777777" w:rsidTr="00B054DA">
        <w:tc>
          <w:tcPr>
            <w:tcW w:w="4644" w:type="dxa"/>
            <w:tcBorders>
              <w:top w:val="single" w:sz="4" w:space="0" w:color="000000"/>
              <w:left w:val="single" w:sz="4" w:space="0" w:color="000000"/>
              <w:bottom w:val="single" w:sz="4" w:space="0" w:color="000000"/>
            </w:tcBorders>
            <w:shd w:val="clear" w:color="auto" w:fill="auto"/>
            <w:vAlign w:val="center"/>
          </w:tcPr>
          <w:p w14:paraId="5876B34E"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5CC9A3D5" w14:textId="5D2B6820" w:rsidR="00332B12" w:rsidRDefault="00332B12" w:rsidP="00B054DA">
            <w:pPr>
              <w:tabs>
                <w:tab w:val="left" w:pos="851"/>
              </w:tabs>
              <w:jc w:val="center"/>
              <w:rPr>
                <w:rFonts w:ascii="Arial" w:hAnsi="Arial" w:cs="Arial"/>
                <w:b/>
                <w:bCs/>
              </w:rPr>
            </w:pPr>
            <w:r>
              <w:rPr>
                <w:rFonts w:ascii="Arial" w:hAnsi="Arial" w:cs="Arial"/>
                <w:b/>
                <w:bCs/>
              </w:rPr>
              <w:t>du signataire (*)</w:t>
            </w:r>
            <w:r w:rsidR="0014043E">
              <w:rPr>
                <w:rFonts w:ascii="Arial" w:hAnsi="Arial" w:cs="Arial"/>
                <w:b/>
                <w:bCs/>
              </w:rPr>
              <w:t>-[supprimer les lignes inutiles du tableau]</w:t>
            </w:r>
          </w:p>
        </w:tc>
        <w:tc>
          <w:tcPr>
            <w:tcW w:w="2694" w:type="dxa"/>
            <w:tcBorders>
              <w:top w:val="single" w:sz="4" w:space="0" w:color="000000"/>
              <w:left w:val="single" w:sz="4" w:space="0" w:color="000000"/>
              <w:bottom w:val="single" w:sz="4" w:space="0" w:color="000000"/>
            </w:tcBorders>
            <w:shd w:val="clear" w:color="auto" w:fill="auto"/>
            <w:vAlign w:val="center"/>
          </w:tcPr>
          <w:p w14:paraId="3E9EFCD1"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55C0FA"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7B517B26" w14:textId="77777777" w:rsidTr="00B054DA">
        <w:trPr>
          <w:trHeight w:val="1021"/>
        </w:trPr>
        <w:tc>
          <w:tcPr>
            <w:tcW w:w="4644" w:type="dxa"/>
            <w:tcBorders>
              <w:top w:val="single" w:sz="4" w:space="0" w:color="000000"/>
              <w:left w:val="single" w:sz="4" w:space="0" w:color="000000"/>
            </w:tcBorders>
            <w:shd w:val="clear" w:color="auto" w:fill="CCFFFF"/>
          </w:tcPr>
          <w:p w14:paraId="60DE6A64"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4FA45B3D"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6F4D15FD" w14:textId="77777777" w:rsidR="00332B12" w:rsidRDefault="00332B12" w:rsidP="00B054DA">
            <w:pPr>
              <w:tabs>
                <w:tab w:val="left" w:pos="851"/>
              </w:tabs>
              <w:snapToGrid w:val="0"/>
              <w:jc w:val="both"/>
              <w:rPr>
                <w:rFonts w:ascii="Arial" w:hAnsi="Arial" w:cs="Arial"/>
                <w:b/>
                <w:bCs/>
              </w:rPr>
            </w:pPr>
          </w:p>
        </w:tc>
      </w:tr>
      <w:tr w:rsidR="00332B12" w14:paraId="380E4505" w14:textId="77777777" w:rsidTr="00B054DA">
        <w:trPr>
          <w:trHeight w:val="1021"/>
        </w:trPr>
        <w:tc>
          <w:tcPr>
            <w:tcW w:w="4644" w:type="dxa"/>
            <w:tcBorders>
              <w:left w:val="single" w:sz="4" w:space="0" w:color="000000"/>
            </w:tcBorders>
            <w:shd w:val="clear" w:color="auto" w:fill="auto"/>
          </w:tcPr>
          <w:p w14:paraId="7FEE64E6"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77A1D4BF"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166B93B5" w14:textId="77777777" w:rsidR="00332B12" w:rsidRDefault="00332B12" w:rsidP="00B054DA">
            <w:pPr>
              <w:tabs>
                <w:tab w:val="left" w:pos="851"/>
              </w:tabs>
              <w:snapToGrid w:val="0"/>
              <w:jc w:val="both"/>
              <w:rPr>
                <w:rFonts w:ascii="Arial" w:hAnsi="Arial" w:cs="Arial"/>
                <w:b/>
                <w:bCs/>
              </w:rPr>
            </w:pPr>
          </w:p>
        </w:tc>
      </w:tr>
      <w:tr w:rsidR="00332B12" w14:paraId="44B8BB00" w14:textId="77777777" w:rsidTr="00B054DA">
        <w:trPr>
          <w:trHeight w:val="1021"/>
        </w:trPr>
        <w:tc>
          <w:tcPr>
            <w:tcW w:w="4644" w:type="dxa"/>
            <w:tcBorders>
              <w:left w:val="single" w:sz="4" w:space="0" w:color="000000"/>
            </w:tcBorders>
            <w:shd w:val="clear" w:color="auto" w:fill="CCFFFF"/>
          </w:tcPr>
          <w:p w14:paraId="167AA87C"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14:paraId="7A9E6473"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14:paraId="298093F4" w14:textId="77777777" w:rsidR="00332B12" w:rsidRDefault="00332B12" w:rsidP="00B054DA">
            <w:pPr>
              <w:tabs>
                <w:tab w:val="left" w:pos="851"/>
              </w:tabs>
              <w:snapToGrid w:val="0"/>
              <w:jc w:val="both"/>
              <w:rPr>
                <w:rFonts w:ascii="Arial" w:hAnsi="Arial" w:cs="Arial"/>
                <w:b/>
                <w:bCs/>
              </w:rPr>
            </w:pPr>
          </w:p>
        </w:tc>
      </w:tr>
      <w:tr w:rsidR="00332B12" w14:paraId="47E64E4A" w14:textId="77777777" w:rsidTr="00B054DA">
        <w:trPr>
          <w:trHeight w:val="1021"/>
        </w:trPr>
        <w:tc>
          <w:tcPr>
            <w:tcW w:w="4644" w:type="dxa"/>
            <w:tcBorders>
              <w:left w:val="single" w:sz="4" w:space="0" w:color="000000"/>
            </w:tcBorders>
            <w:shd w:val="clear" w:color="auto" w:fill="auto"/>
          </w:tcPr>
          <w:p w14:paraId="7DEAD426"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34D9BE40"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20646E40" w14:textId="77777777" w:rsidR="00332B12" w:rsidRDefault="00332B12" w:rsidP="00B054DA">
            <w:pPr>
              <w:tabs>
                <w:tab w:val="left" w:pos="851"/>
              </w:tabs>
              <w:snapToGrid w:val="0"/>
              <w:jc w:val="both"/>
              <w:rPr>
                <w:rFonts w:ascii="Arial" w:hAnsi="Arial" w:cs="Arial"/>
                <w:b/>
                <w:bCs/>
              </w:rPr>
            </w:pPr>
          </w:p>
        </w:tc>
      </w:tr>
      <w:tr w:rsidR="00332B12" w14:paraId="0B524257" w14:textId="77777777" w:rsidTr="00B054DA">
        <w:trPr>
          <w:trHeight w:val="1021"/>
        </w:trPr>
        <w:tc>
          <w:tcPr>
            <w:tcW w:w="4644" w:type="dxa"/>
            <w:tcBorders>
              <w:left w:val="single" w:sz="4" w:space="0" w:color="000000"/>
              <w:bottom w:val="single" w:sz="4" w:space="0" w:color="000000"/>
            </w:tcBorders>
            <w:shd w:val="clear" w:color="auto" w:fill="CCFFFF"/>
          </w:tcPr>
          <w:p w14:paraId="695639D5"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14:paraId="2BF58F20"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14:paraId="068083F0" w14:textId="77777777" w:rsidR="00332B12" w:rsidRDefault="00332B12" w:rsidP="00B054DA">
            <w:pPr>
              <w:tabs>
                <w:tab w:val="left" w:pos="851"/>
              </w:tabs>
              <w:snapToGrid w:val="0"/>
              <w:jc w:val="both"/>
              <w:rPr>
                <w:rFonts w:ascii="Arial" w:hAnsi="Arial" w:cs="Arial"/>
                <w:b/>
                <w:bCs/>
              </w:rPr>
            </w:pPr>
          </w:p>
        </w:tc>
      </w:tr>
    </w:tbl>
    <w:p w14:paraId="6DC7C743" w14:textId="77777777" w:rsidR="00332B12" w:rsidRDefault="00332B12" w:rsidP="00332B12">
      <w:pPr>
        <w:tabs>
          <w:tab w:val="left" w:pos="851"/>
        </w:tabs>
        <w:jc w:val="both"/>
        <w:rPr>
          <w:rFonts w:ascii="Arial" w:hAnsi="Arial" w:cs="Arial"/>
        </w:rPr>
      </w:pPr>
      <w:r>
        <w:rPr>
          <w:rFonts w:ascii="Arial" w:hAnsi="Arial" w:cs="Arial"/>
          <w:sz w:val="18"/>
          <w:szCs w:val="18"/>
        </w:rPr>
        <w:lastRenderedPageBreak/>
        <w:t>(*) Le signataire doit avoir le pouvoir d’engager la personne qu’il représente.</w:t>
      </w:r>
    </w:p>
    <w:p w14:paraId="2434565E" w14:textId="77777777" w:rsidR="009B1CD0" w:rsidRDefault="009B1CD0" w:rsidP="006C4338">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2CD4A28D" w14:textId="77777777">
        <w:tc>
          <w:tcPr>
            <w:tcW w:w="10277" w:type="dxa"/>
            <w:shd w:val="clear" w:color="auto" w:fill="66CCFF"/>
          </w:tcPr>
          <w:p w14:paraId="06E225E6" w14:textId="77777777" w:rsidR="009B1CD0" w:rsidRDefault="008B2A38" w:rsidP="006B5057">
            <w:r>
              <w:rPr>
                <w:rFonts w:ascii="Arial" w:hAnsi="Arial" w:cs="Arial"/>
              </w:rPr>
              <w:br w:type="page"/>
            </w:r>
            <w:r w:rsidR="009B1CD0">
              <w:rPr>
                <w:sz w:val="22"/>
                <w:szCs w:val="22"/>
              </w:rPr>
              <w:t xml:space="preserve">D - Identification </w:t>
            </w:r>
            <w:r w:rsidR="001C40C0">
              <w:rPr>
                <w:sz w:val="22"/>
                <w:szCs w:val="22"/>
              </w:rPr>
              <w:t>et signature de l’acheteur</w:t>
            </w:r>
            <w:r w:rsidR="009B1CD0">
              <w:rPr>
                <w:sz w:val="22"/>
                <w:szCs w:val="22"/>
              </w:rPr>
              <w:t>.</w:t>
            </w:r>
          </w:p>
        </w:tc>
      </w:tr>
    </w:tbl>
    <w:p w14:paraId="746CC553" w14:textId="77777777" w:rsidR="009B1CD0" w:rsidRDefault="009B1CD0" w:rsidP="006C4338">
      <w:pPr>
        <w:tabs>
          <w:tab w:val="left" w:pos="851"/>
        </w:tabs>
      </w:pPr>
    </w:p>
    <w:p w14:paraId="0BDAF3A5" w14:textId="77777777" w:rsidR="009B1CD0" w:rsidRDefault="009B1CD0" w:rsidP="006C4338">
      <w:pPr>
        <w:tabs>
          <w:tab w:val="left" w:pos="851"/>
        </w:tabs>
      </w:pPr>
    </w:p>
    <w:p w14:paraId="69C1C965" w14:textId="77777777" w:rsidR="009B1CD0" w:rsidRDefault="009B1CD0" w:rsidP="006F3DF9">
      <w:pPr>
        <w:pStyle w:val="Titre1"/>
        <w:tabs>
          <w:tab w:val="left" w:pos="567"/>
          <w:tab w:val="left" w:pos="851"/>
        </w:tabs>
        <w:ind w:left="0"/>
        <w:jc w:val="both"/>
        <w:rPr>
          <w:rFonts w:ascii="Arial" w:hAnsi="Arial" w:cs="Arial"/>
          <w:b w:val="0"/>
          <w:bCs/>
          <w:i/>
          <w:iCs/>
          <w:sz w:val="18"/>
          <w:szCs w:val="18"/>
        </w:rPr>
      </w:pPr>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 xml:space="preserve">Désignation </w:t>
      </w:r>
      <w:r w:rsidR="001C40C0">
        <w:rPr>
          <w:rFonts w:ascii="Arial" w:hAnsi="Arial" w:cs="Arial"/>
          <w:b w:val="0"/>
          <w:bCs/>
          <w:iCs/>
        </w:rPr>
        <w:t>de l’acheteur</w:t>
      </w:r>
    </w:p>
    <w:p w14:paraId="4A581A55" w14:textId="0B3A8C11" w:rsidR="009B1CD0" w:rsidRDefault="009B1CD0" w:rsidP="006B5057">
      <w:pPr>
        <w:pStyle w:val="Titre1"/>
        <w:tabs>
          <w:tab w:val="left" w:pos="851"/>
        </w:tabs>
        <w:ind w:left="0"/>
        <w:jc w:val="both"/>
        <w:rPr>
          <w:rFonts w:ascii="Arial" w:hAnsi="Arial" w:cs="Arial"/>
        </w:rPr>
      </w:pPr>
    </w:p>
    <w:p w14:paraId="0A310D6F" w14:textId="77777777" w:rsidR="00730EA6" w:rsidRDefault="00730EA6" w:rsidP="00730EA6">
      <w:r>
        <w:rPr>
          <w:rFonts w:eastAsia="Arial" w:cs="Arial"/>
          <w:b/>
          <w:color w:val="000000"/>
          <w:shd w:val="clear" w:color="auto" w:fill="FFFFFF"/>
        </w:rPr>
        <w:t>Agence de l'eau Loire-bretagne</w:t>
      </w:r>
    </w:p>
    <w:p w14:paraId="16DD20EF" w14:textId="77777777" w:rsidR="00730EA6" w:rsidRDefault="00730EA6" w:rsidP="00730EA6">
      <w:r>
        <w:t>9 avenue de Buffon</w:t>
      </w:r>
    </w:p>
    <w:p w14:paraId="3C4540D9" w14:textId="77777777" w:rsidR="00730EA6" w:rsidRDefault="00730EA6" w:rsidP="00730EA6">
      <w:r>
        <w:t>CS 36339</w:t>
      </w:r>
    </w:p>
    <w:p w14:paraId="47D59E5F" w14:textId="77777777" w:rsidR="00730EA6" w:rsidRDefault="00730EA6" w:rsidP="00730EA6">
      <w:r>
        <w:t>45063 Orléans Cedex 02</w:t>
      </w:r>
    </w:p>
    <w:p w14:paraId="69297EAC" w14:textId="77777777" w:rsidR="00730EA6" w:rsidRDefault="00730EA6" w:rsidP="00730EA6">
      <w:r>
        <w:rPr>
          <w:rFonts w:eastAsia="Arial" w:cs="Arial"/>
          <w:color w:val="000000"/>
          <w:shd w:val="clear" w:color="auto" w:fill="FFFFFF"/>
        </w:rPr>
        <w:t xml:space="preserve">Représentée par </w:t>
      </w:r>
      <w:r>
        <w:rPr>
          <w:rFonts w:eastAsia="Arial" w:cs="Arial"/>
          <w:b/>
          <w:color w:val="000000"/>
          <w:shd w:val="clear" w:color="auto" w:fill="FFFFFF"/>
        </w:rPr>
        <w:t>son directeur général.</w:t>
      </w:r>
    </w:p>
    <w:p w14:paraId="30F70546" w14:textId="77777777" w:rsidR="009B1CD0" w:rsidRDefault="009B1CD0" w:rsidP="009B45B9">
      <w:pPr>
        <w:pStyle w:val="Titre1"/>
        <w:tabs>
          <w:tab w:val="left" w:pos="851"/>
        </w:tabs>
        <w:ind w:left="0"/>
        <w:jc w:val="both"/>
        <w:rPr>
          <w:rFonts w:ascii="Arial" w:hAnsi="Arial" w:cs="Arial"/>
        </w:rPr>
      </w:pPr>
    </w:p>
    <w:p w14:paraId="1172C5E4" w14:textId="77777777" w:rsidR="009B1CD0" w:rsidRDefault="009B1CD0" w:rsidP="00710FD6">
      <w:pPr>
        <w:tabs>
          <w:tab w:val="left" w:pos="426"/>
          <w:tab w:val="left" w:pos="851"/>
          <w:tab w:val="left" w:pos="5103"/>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 xml:space="preserve">Nom, prénom, qualité du signataire du marché </w:t>
      </w:r>
      <w:r w:rsidR="003A7270">
        <w:rPr>
          <w:rFonts w:ascii="Arial" w:hAnsi="Arial" w:cs="Arial"/>
        </w:rPr>
        <w:t>public</w:t>
      </w:r>
    </w:p>
    <w:p w14:paraId="5B1F23CE" w14:textId="77777777" w:rsidR="009B1CD0" w:rsidRDefault="009B1CD0" w:rsidP="0083205E">
      <w:pPr>
        <w:tabs>
          <w:tab w:val="left" w:pos="851"/>
        </w:tabs>
        <w:jc w:val="both"/>
        <w:rPr>
          <w:rFonts w:ascii="Arial" w:hAnsi="Arial" w:cs="Arial"/>
        </w:rPr>
      </w:pPr>
    </w:p>
    <w:p w14:paraId="0CCFF3C6" w14:textId="7BCADF16" w:rsidR="00730EA6" w:rsidRDefault="00730EA6" w:rsidP="0083205E">
      <w:pPr>
        <w:tabs>
          <w:tab w:val="left" w:pos="851"/>
        </w:tabs>
        <w:jc w:val="both"/>
        <w:rPr>
          <w:rFonts w:ascii="Arial" w:hAnsi="Arial" w:cs="Arial"/>
        </w:rPr>
      </w:pPr>
      <w:r>
        <w:rPr>
          <w:rFonts w:ascii="Arial" w:hAnsi="Arial" w:cs="Arial"/>
        </w:rPr>
        <w:t>Loïc OBLED, Directeur général</w:t>
      </w:r>
    </w:p>
    <w:p w14:paraId="4E07BECC" w14:textId="31CDAB5F" w:rsidR="00730EA6" w:rsidRDefault="00730EA6" w:rsidP="0083205E">
      <w:pPr>
        <w:tabs>
          <w:tab w:val="left" w:pos="851"/>
        </w:tabs>
        <w:jc w:val="both"/>
        <w:rPr>
          <w:rFonts w:ascii="Arial" w:hAnsi="Arial" w:cs="Arial"/>
        </w:rPr>
      </w:pPr>
      <w:r>
        <w:rPr>
          <w:rFonts w:ascii="Arial" w:hAnsi="Arial" w:cs="Arial"/>
        </w:rPr>
        <w:t>Ou par délégation, le directeur général adjoint Valéry Morard</w:t>
      </w:r>
    </w:p>
    <w:p w14:paraId="6029F2C6" w14:textId="77777777" w:rsidR="009B1CD0" w:rsidRDefault="009B1CD0" w:rsidP="009B45B9">
      <w:pPr>
        <w:tabs>
          <w:tab w:val="left" w:pos="851"/>
        </w:tabs>
        <w:jc w:val="both"/>
        <w:rPr>
          <w:rFonts w:ascii="Arial" w:hAnsi="Arial" w:cs="Arial"/>
        </w:rPr>
      </w:pPr>
    </w:p>
    <w:p w14:paraId="44537A7C" w14:textId="77777777" w:rsidR="009B1CD0" w:rsidRDefault="009B1CD0" w:rsidP="009B45B9">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w:t>
      </w:r>
      <w:r w:rsidR="009D661E" w:rsidRPr="001C7D87">
        <w:rPr>
          <w:rFonts w:ascii="Arial" w:hAnsi="Arial" w:cs="Arial"/>
        </w:rPr>
        <w:t>prévus à l’</w:t>
      </w:r>
      <w:hyperlink r:id="rId24" w:history="1">
        <w:r w:rsidR="009D661E" w:rsidRPr="00140738">
          <w:rPr>
            <w:rStyle w:val="Lienhypertexte"/>
            <w:rFonts w:ascii="Arial" w:hAnsi="Arial" w:cs="Arial"/>
          </w:rPr>
          <w:t>article R. 2191-59</w:t>
        </w:r>
      </w:hyperlink>
      <w:r w:rsidR="009D661E">
        <w:rPr>
          <w:rFonts w:ascii="Arial" w:hAnsi="Arial" w:cs="Arial"/>
        </w:rPr>
        <w:t xml:space="preserve"> du code de la commande publique, auquel renvoie l’</w:t>
      </w:r>
      <w:hyperlink r:id="rId25" w:history="1">
        <w:r w:rsidR="009D661E" w:rsidRPr="003E1A58">
          <w:rPr>
            <w:rStyle w:val="Lienhypertexte"/>
            <w:rFonts w:ascii="Arial" w:hAnsi="Arial" w:cs="Arial"/>
          </w:rPr>
          <w:t>article R. 2391-28</w:t>
        </w:r>
      </w:hyperlink>
      <w:r w:rsidR="009D661E">
        <w:rPr>
          <w:rFonts w:ascii="Arial" w:hAnsi="Arial" w:cs="Arial"/>
        </w:rPr>
        <w:t xml:space="preserve"> du même code</w:t>
      </w:r>
      <w:r w:rsidR="003A7270" w:rsidRPr="009B45B9" w:rsidDel="003A7270">
        <w:rPr>
          <w:rFonts w:ascii="Arial" w:hAnsi="Arial" w:cs="Arial"/>
        </w:rPr>
        <w:t xml:space="preserve"> </w:t>
      </w:r>
      <w:r>
        <w:rPr>
          <w:rFonts w:ascii="Arial" w:hAnsi="Arial" w:cs="Arial"/>
        </w:rPr>
        <w:t>(nantissements ou cessions de créances)</w:t>
      </w:r>
    </w:p>
    <w:p w14:paraId="518EB7BE" w14:textId="016C9A28" w:rsidR="009B1CD0" w:rsidRDefault="009B1CD0" w:rsidP="009B45B9">
      <w:pPr>
        <w:tabs>
          <w:tab w:val="left" w:pos="851"/>
        </w:tabs>
        <w:jc w:val="both"/>
        <w:rPr>
          <w:rFonts w:ascii="Arial" w:hAnsi="Arial" w:cs="Arial"/>
        </w:rPr>
      </w:pPr>
    </w:p>
    <w:p w14:paraId="52FB8416" w14:textId="77777777" w:rsidR="00730EA6" w:rsidRPr="00027008" w:rsidRDefault="00730EA6" w:rsidP="00730EA6">
      <w:pPr>
        <w:tabs>
          <w:tab w:val="left" w:pos="851"/>
        </w:tabs>
        <w:jc w:val="both"/>
        <w:rPr>
          <w:rFonts w:ascii="Arial" w:hAnsi="Arial" w:cs="Arial"/>
        </w:rPr>
      </w:pPr>
      <w:r w:rsidRPr="00027008">
        <w:rPr>
          <w:rFonts w:ascii="Arial" w:hAnsi="Arial" w:cs="Arial"/>
        </w:rPr>
        <w:t xml:space="preserve">Agence de l'eau Loire-Bretagne  - SG-SFI </w:t>
      </w:r>
    </w:p>
    <w:p w14:paraId="1607211A" w14:textId="77777777" w:rsidR="00730EA6" w:rsidRPr="00027008" w:rsidRDefault="00730EA6" w:rsidP="00730EA6">
      <w:pPr>
        <w:tabs>
          <w:tab w:val="left" w:pos="851"/>
        </w:tabs>
        <w:jc w:val="both"/>
        <w:rPr>
          <w:rFonts w:ascii="Arial" w:hAnsi="Arial" w:cs="Arial"/>
        </w:rPr>
      </w:pPr>
      <w:r w:rsidRPr="00027008">
        <w:rPr>
          <w:rFonts w:ascii="Arial" w:hAnsi="Arial" w:cs="Arial"/>
        </w:rPr>
        <w:t xml:space="preserve">9 avenue de Buffon - CS 36339 </w:t>
      </w:r>
    </w:p>
    <w:p w14:paraId="2A8DA582" w14:textId="77777777" w:rsidR="00730EA6" w:rsidRDefault="00730EA6" w:rsidP="00730EA6">
      <w:pPr>
        <w:tabs>
          <w:tab w:val="left" w:pos="851"/>
        </w:tabs>
        <w:jc w:val="both"/>
        <w:rPr>
          <w:rFonts w:ascii="Arial" w:hAnsi="Arial" w:cs="Arial"/>
        </w:rPr>
      </w:pPr>
      <w:r w:rsidRPr="00027008">
        <w:rPr>
          <w:rFonts w:ascii="Arial" w:hAnsi="Arial" w:cs="Arial"/>
        </w:rPr>
        <w:t>45063 ORLEANS CEDEX 2</w:t>
      </w:r>
    </w:p>
    <w:p w14:paraId="5EFFC276" w14:textId="77777777" w:rsidR="009B1CD0" w:rsidRDefault="009B1CD0" w:rsidP="009B45B9">
      <w:pPr>
        <w:pStyle w:val="fcase2metab"/>
        <w:ind w:left="0" w:firstLine="0"/>
        <w:rPr>
          <w:rFonts w:ascii="Arial" w:hAnsi="Arial" w:cs="Arial"/>
        </w:rPr>
      </w:pPr>
    </w:p>
    <w:p w14:paraId="14D4173D" w14:textId="77777777" w:rsidR="009B1CD0" w:rsidRDefault="009B1CD0" w:rsidP="009B45B9">
      <w:pPr>
        <w:tabs>
          <w:tab w:val="left" w:pos="720"/>
          <w:tab w:val="left" w:pos="851"/>
        </w:tabs>
        <w:jc w:val="both"/>
        <w:rPr>
          <w:rFonts w:ascii="Arial" w:hAnsi="Arial" w:cs="Arial"/>
          <w:i/>
          <w:iCs/>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 adresse, numéro de téléphone du comptable assignataire</w:t>
      </w:r>
    </w:p>
    <w:p w14:paraId="1DF44813" w14:textId="7F736DBB" w:rsidR="00730EA6" w:rsidRPr="00027008" w:rsidRDefault="00730EA6" w:rsidP="00730EA6">
      <w:pPr>
        <w:pStyle w:val="fcase2metab"/>
        <w:rPr>
          <w:rFonts w:ascii="Arial" w:hAnsi="Arial" w:cs="Arial"/>
        </w:rPr>
      </w:pPr>
      <w:r w:rsidRPr="00027008">
        <w:rPr>
          <w:rFonts w:ascii="Arial" w:hAnsi="Arial" w:cs="Arial"/>
        </w:rPr>
        <w:t xml:space="preserve">Madame ou monsieur l’agent comptable </w:t>
      </w:r>
      <w:r>
        <w:rPr>
          <w:rFonts w:ascii="Arial" w:hAnsi="Arial" w:cs="Arial"/>
        </w:rPr>
        <w:t>ou son fondé de pouvoir</w:t>
      </w:r>
    </w:p>
    <w:p w14:paraId="3F7DBB7F" w14:textId="77777777" w:rsidR="00730EA6" w:rsidRPr="00027008" w:rsidRDefault="00730EA6" w:rsidP="00730EA6">
      <w:pPr>
        <w:pStyle w:val="fcase2metab"/>
        <w:rPr>
          <w:rFonts w:ascii="Arial" w:hAnsi="Arial" w:cs="Arial"/>
        </w:rPr>
      </w:pPr>
      <w:r w:rsidRPr="00027008">
        <w:rPr>
          <w:rFonts w:ascii="Arial" w:hAnsi="Arial" w:cs="Arial"/>
        </w:rPr>
        <w:t xml:space="preserve">9 Avenue de Buffon - CS 36339 </w:t>
      </w:r>
    </w:p>
    <w:p w14:paraId="558ED2A0" w14:textId="77777777" w:rsidR="00730EA6" w:rsidRPr="00027008" w:rsidRDefault="00730EA6" w:rsidP="00730EA6">
      <w:pPr>
        <w:pStyle w:val="fcase2metab"/>
        <w:rPr>
          <w:rFonts w:ascii="Arial" w:hAnsi="Arial" w:cs="Arial"/>
        </w:rPr>
      </w:pPr>
      <w:r w:rsidRPr="00027008">
        <w:rPr>
          <w:rFonts w:ascii="Arial" w:hAnsi="Arial" w:cs="Arial"/>
        </w:rPr>
        <w:t xml:space="preserve">45063 ORLEANS CEDEX 2 </w:t>
      </w:r>
    </w:p>
    <w:p w14:paraId="633315A5" w14:textId="77777777" w:rsidR="00730EA6" w:rsidRDefault="00730EA6" w:rsidP="00730EA6">
      <w:pPr>
        <w:pStyle w:val="fcase2metab"/>
        <w:rPr>
          <w:rFonts w:ascii="Arial" w:hAnsi="Arial" w:cs="Arial"/>
        </w:rPr>
      </w:pPr>
      <w:r w:rsidRPr="00027008">
        <w:rPr>
          <w:rFonts w:ascii="Arial" w:hAnsi="Arial" w:cs="Arial"/>
        </w:rPr>
        <w:t>Tél 02 38 51 73 73</w:t>
      </w:r>
    </w:p>
    <w:p w14:paraId="4BB2A407" w14:textId="77777777" w:rsidR="009B1CD0" w:rsidRDefault="009B1CD0" w:rsidP="009B45B9">
      <w:pPr>
        <w:pStyle w:val="fcase2metab"/>
        <w:rPr>
          <w:rFonts w:ascii="Arial" w:hAnsi="Arial" w:cs="Arial"/>
        </w:rPr>
      </w:pPr>
    </w:p>
    <w:p w14:paraId="56F9063E" w14:textId="5AF5F618" w:rsidR="009B1CD0" w:rsidRDefault="009B1CD0" w:rsidP="009B45B9">
      <w:pPr>
        <w:pStyle w:val="fcase2metab"/>
        <w:rPr>
          <w:rFonts w:ascii="Arial" w:hAnsi="Arial" w:cs="Arial"/>
        </w:rPr>
      </w:pPr>
      <w:bookmarkStart w:id="1" w:name="_Hlk204001061"/>
      <w:r>
        <w:rPr>
          <w:rFonts w:ascii="Wingdings" w:eastAsia="Wingdings" w:hAnsi="Wingdings" w:cs="Wingdings"/>
          <w:b/>
          <w:color w:val="66CCFF"/>
          <w:spacing w:val="-10"/>
        </w:rPr>
        <w:t></w:t>
      </w:r>
      <w:r>
        <w:rPr>
          <w:rFonts w:ascii="Arial" w:eastAsia="Arial" w:hAnsi="Arial" w:cs="Arial"/>
          <w:b/>
        </w:rPr>
        <w:t xml:space="preserve">  </w:t>
      </w:r>
      <w:r>
        <w:rPr>
          <w:rFonts w:ascii="Arial" w:hAnsi="Arial" w:cs="Arial"/>
        </w:rPr>
        <w:t>Imputation budgétaire</w:t>
      </w:r>
      <w:r w:rsidR="00730EA6">
        <w:rPr>
          <w:rFonts w:ascii="Arial" w:hAnsi="Arial" w:cs="Arial"/>
        </w:rPr>
        <w:t xml:space="preserve"> : </w:t>
      </w:r>
      <w:bookmarkEnd w:id="1"/>
      <w:r w:rsidR="00730EA6">
        <w:rPr>
          <w:rFonts w:ascii="Arial" w:hAnsi="Arial" w:cs="Arial"/>
        </w:rPr>
        <w:t>62883</w:t>
      </w:r>
    </w:p>
    <w:p w14:paraId="2A71562F" w14:textId="77777777" w:rsidR="0079785C" w:rsidRDefault="0079785C" w:rsidP="009B45B9">
      <w:pPr>
        <w:pStyle w:val="fcase2metab"/>
        <w:rPr>
          <w:rFonts w:ascii="Arial" w:hAnsi="Arial" w:cs="Arial"/>
        </w:rPr>
      </w:pPr>
    </w:p>
    <w:p w14:paraId="7CA4D099" w14:textId="2D337618" w:rsidR="009B1CD0" w:rsidRDefault="00730EA6" w:rsidP="009B45B9">
      <w:pPr>
        <w:tabs>
          <w:tab w:val="left" w:pos="851"/>
        </w:tabs>
        <w:rPr>
          <w:rFonts w:ascii="Arial" w:hAnsi="Arial" w:cs="Arial"/>
        </w:rPr>
      </w:pPr>
      <w:r>
        <w:rPr>
          <w:rFonts w:ascii="Wingdings" w:eastAsia="Wingdings" w:hAnsi="Wingdings" w:cs="Wingdings"/>
          <w:b/>
          <w:color w:val="66CCFF"/>
          <w:spacing w:val="-10"/>
        </w:rPr>
        <w:t></w:t>
      </w:r>
      <w:r>
        <w:rPr>
          <w:rFonts w:ascii="Arial" w:eastAsia="Arial" w:hAnsi="Arial" w:cs="Arial"/>
          <w:b/>
        </w:rPr>
        <w:t xml:space="preserve">  </w:t>
      </w:r>
      <w:r>
        <w:rPr>
          <w:rFonts w:ascii="Arial" w:hAnsi="Arial" w:cs="Arial"/>
        </w:rPr>
        <w:t>Visa ou avis de l’autorité chargée du contrôle financier :</w:t>
      </w:r>
    </w:p>
    <w:p w14:paraId="617FC9D1" w14:textId="2ECD1013" w:rsidR="00730EA6" w:rsidRDefault="00730EA6" w:rsidP="009B45B9">
      <w:pPr>
        <w:tabs>
          <w:tab w:val="left" w:pos="851"/>
        </w:tabs>
        <w:rPr>
          <w:rFonts w:ascii="Arial" w:hAnsi="Arial" w:cs="Arial"/>
        </w:rPr>
      </w:pPr>
      <w:r>
        <w:rPr>
          <w:rFonts w:ascii="Arial" w:hAnsi="Arial" w:cs="Arial"/>
        </w:rPr>
        <w:t>Le contrôleur budgétaire ou son représentant :</w:t>
      </w:r>
    </w:p>
    <w:p w14:paraId="569F15C4" w14:textId="77777777" w:rsidR="00730EA6" w:rsidRDefault="00730EA6" w:rsidP="009B45B9">
      <w:pPr>
        <w:tabs>
          <w:tab w:val="left" w:pos="851"/>
        </w:tabs>
        <w:rPr>
          <w:rFonts w:ascii="Arial" w:hAnsi="Arial" w:cs="Arial"/>
        </w:rPr>
      </w:pPr>
    </w:p>
    <w:p w14:paraId="5F3ADE8B" w14:textId="77777777" w:rsidR="00730EA6" w:rsidRDefault="00730EA6" w:rsidP="009B45B9">
      <w:pPr>
        <w:tabs>
          <w:tab w:val="left" w:pos="851"/>
        </w:tabs>
        <w:rPr>
          <w:rFonts w:ascii="Arial" w:hAnsi="Arial" w:cs="Arial"/>
        </w:rPr>
      </w:pPr>
    </w:p>
    <w:p w14:paraId="66348B25" w14:textId="77777777" w:rsidR="00730EA6" w:rsidRDefault="00730EA6" w:rsidP="009B45B9">
      <w:pPr>
        <w:tabs>
          <w:tab w:val="left" w:pos="851"/>
        </w:tabs>
        <w:rPr>
          <w:rFonts w:ascii="Arial" w:hAnsi="Arial" w:cs="Arial"/>
        </w:rPr>
      </w:pPr>
    </w:p>
    <w:p w14:paraId="7013B13B" w14:textId="77777777" w:rsidR="00730EA6" w:rsidRDefault="00730EA6" w:rsidP="009B45B9">
      <w:pPr>
        <w:tabs>
          <w:tab w:val="left" w:pos="851"/>
        </w:tabs>
        <w:rPr>
          <w:rFonts w:ascii="Arial" w:hAnsi="Arial" w:cs="Arial"/>
        </w:rPr>
      </w:pPr>
    </w:p>
    <w:p w14:paraId="481B9338" w14:textId="77777777" w:rsidR="00730EA6" w:rsidRDefault="00730EA6" w:rsidP="009B45B9">
      <w:pPr>
        <w:tabs>
          <w:tab w:val="left" w:pos="851"/>
        </w:tabs>
        <w:rPr>
          <w:rFonts w:ascii="Arial" w:hAnsi="Arial" w:cs="Arial"/>
        </w:rPr>
      </w:pPr>
    </w:p>
    <w:p w14:paraId="59E38055" w14:textId="77777777" w:rsidR="009B1CD0" w:rsidRDefault="009B1CD0" w:rsidP="009B45B9">
      <w:pPr>
        <w:tabs>
          <w:tab w:val="left" w:pos="851"/>
        </w:tabs>
        <w:rPr>
          <w:rFonts w:ascii="Arial" w:hAnsi="Arial" w:cs="Arial"/>
        </w:rPr>
      </w:pPr>
    </w:p>
    <w:p w14:paraId="07BF155F" w14:textId="5E6F39D2" w:rsidR="009B1CD0" w:rsidRDefault="009B1CD0" w:rsidP="009B45B9">
      <w:pPr>
        <w:tabs>
          <w:tab w:val="left" w:pos="851"/>
          <w:tab w:val="left" w:pos="5245"/>
          <w:tab w:val="left" w:pos="7371"/>
          <w:tab w:val="left" w:pos="7655"/>
        </w:tabs>
        <w:jc w:val="both"/>
      </w:pPr>
      <w:r>
        <w:rPr>
          <w:rFonts w:ascii="Arial" w:hAnsi="Arial" w:cs="Arial"/>
        </w:rPr>
        <w:tab/>
        <w:t xml:space="preserve">A : </w:t>
      </w:r>
      <w:r w:rsidR="00730EA6">
        <w:rPr>
          <w:rFonts w:ascii="Arial" w:hAnsi="Arial" w:cs="Arial"/>
        </w:rPr>
        <w:t>Orléans</w:t>
      </w:r>
      <w:r>
        <w:rPr>
          <w:rFonts w:ascii="Arial" w:hAnsi="Arial" w:cs="Arial"/>
        </w:rPr>
        <w:t xml:space="preserve"> , le …………………</w:t>
      </w:r>
    </w:p>
    <w:p w14:paraId="48A3A4D8" w14:textId="77777777" w:rsidR="009B1CD0" w:rsidRDefault="009B1CD0" w:rsidP="009B45B9">
      <w:pPr>
        <w:tabs>
          <w:tab w:val="left" w:pos="851"/>
        </w:tabs>
      </w:pPr>
    </w:p>
    <w:p w14:paraId="48F7C94F" w14:textId="77777777" w:rsidR="009B1CD0" w:rsidRDefault="009B1CD0" w:rsidP="009B45B9">
      <w:pPr>
        <w:tabs>
          <w:tab w:val="left" w:pos="851"/>
        </w:tabs>
      </w:pPr>
    </w:p>
    <w:p w14:paraId="64F2C98B" w14:textId="77777777" w:rsidR="009B1CD0" w:rsidRDefault="009B1CD0" w:rsidP="009B45B9">
      <w:pPr>
        <w:tabs>
          <w:tab w:val="left" w:pos="851"/>
        </w:tabs>
      </w:pPr>
    </w:p>
    <w:p w14:paraId="512ABE46" w14:textId="77777777" w:rsidR="009B1CD0" w:rsidRDefault="009B1CD0" w:rsidP="009B45B9">
      <w:pPr>
        <w:tabs>
          <w:tab w:val="left" w:pos="851"/>
        </w:tabs>
      </w:pPr>
    </w:p>
    <w:p w14:paraId="6FD26908" w14:textId="77777777" w:rsidR="009B1CD0" w:rsidRDefault="009B1CD0" w:rsidP="009B45B9">
      <w:pPr>
        <w:tabs>
          <w:tab w:val="left" w:pos="851"/>
        </w:tabs>
        <w:ind w:left="6804"/>
        <w:jc w:val="both"/>
        <w:rPr>
          <w:rFonts w:ascii="Arial" w:hAnsi="Arial" w:cs="Arial"/>
          <w:i/>
          <w:sz w:val="18"/>
          <w:szCs w:val="18"/>
        </w:rPr>
      </w:pPr>
      <w:r>
        <w:rPr>
          <w:rFonts w:ascii="Arial" w:hAnsi="Arial" w:cs="Arial"/>
        </w:rPr>
        <w:t>Signature</w:t>
      </w:r>
    </w:p>
    <w:p w14:paraId="0185A9F6" w14:textId="77777777" w:rsidR="009B1CD0" w:rsidRDefault="009B1CD0" w:rsidP="009B45B9">
      <w:pPr>
        <w:tabs>
          <w:tab w:val="left" w:pos="851"/>
        </w:tabs>
        <w:jc w:val="both"/>
      </w:pPr>
    </w:p>
    <w:p w14:paraId="7FD605B9" w14:textId="77777777" w:rsidR="009B1CD0" w:rsidRDefault="009B1CD0" w:rsidP="009B45B9">
      <w:pPr>
        <w:tabs>
          <w:tab w:val="left" w:pos="851"/>
        </w:tabs>
        <w:jc w:val="both"/>
      </w:pPr>
    </w:p>
    <w:p w14:paraId="50A695B9" w14:textId="77777777" w:rsidR="009B1CD0" w:rsidRDefault="009B1CD0" w:rsidP="009B45B9">
      <w:pPr>
        <w:tabs>
          <w:tab w:val="left" w:pos="851"/>
        </w:tabs>
        <w:jc w:val="both"/>
      </w:pPr>
    </w:p>
    <w:p w14:paraId="21CAC7D4" w14:textId="77777777" w:rsidR="002C2CA3" w:rsidRDefault="002C2CA3" w:rsidP="009B45B9">
      <w:pPr>
        <w:tabs>
          <w:tab w:val="left" w:pos="851"/>
        </w:tabs>
        <w:jc w:val="both"/>
      </w:pPr>
    </w:p>
    <w:p w14:paraId="7B60DFE3" w14:textId="77777777" w:rsidR="002C2CA3" w:rsidRDefault="002C2CA3" w:rsidP="009B45B9">
      <w:pPr>
        <w:tabs>
          <w:tab w:val="left" w:pos="851"/>
        </w:tabs>
        <w:jc w:val="both"/>
      </w:pPr>
    </w:p>
    <w:p w14:paraId="4E79F96E" w14:textId="77777777" w:rsidR="002C2CA3" w:rsidRDefault="002C2CA3" w:rsidP="009B45B9">
      <w:pPr>
        <w:tabs>
          <w:tab w:val="left" w:pos="851"/>
        </w:tabs>
        <w:jc w:val="both"/>
      </w:pPr>
    </w:p>
    <w:p w14:paraId="3862D571" w14:textId="77777777" w:rsidR="008B2A38" w:rsidRDefault="008B2A38" w:rsidP="009B45B9">
      <w:pPr>
        <w:tabs>
          <w:tab w:val="left" w:pos="851"/>
        </w:tabs>
        <w:jc w:val="both"/>
      </w:pPr>
    </w:p>
    <w:p w14:paraId="42A319C8" w14:textId="77777777" w:rsidR="001C40C0" w:rsidRDefault="001C40C0" w:rsidP="009B45B9">
      <w:pPr>
        <w:tabs>
          <w:tab w:val="left" w:pos="851"/>
        </w:tabs>
        <w:rPr>
          <w:rFonts w:ascii="Arial" w:hAnsi="Arial" w:cs="Arial"/>
        </w:rPr>
      </w:pPr>
    </w:p>
    <w:p w14:paraId="0620DD4F" w14:textId="77777777" w:rsidR="008B2A38" w:rsidRDefault="008B2A38" w:rsidP="009B45B9">
      <w:pPr>
        <w:tabs>
          <w:tab w:val="left" w:pos="851"/>
        </w:tabs>
        <w:rPr>
          <w:rFonts w:ascii="Arial" w:hAnsi="Arial" w:cs="Arial"/>
        </w:rPr>
      </w:pPr>
    </w:p>
    <w:p w14:paraId="35D6D666" w14:textId="77777777" w:rsidR="003A7270" w:rsidRDefault="003A7270" w:rsidP="009B45B9">
      <w:pPr>
        <w:tabs>
          <w:tab w:val="left" w:pos="851"/>
        </w:tabs>
        <w:rPr>
          <w:rFonts w:ascii="Arial" w:hAnsi="Arial" w:cs="Arial"/>
        </w:rPr>
      </w:pPr>
    </w:p>
    <w:sectPr w:rsidR="003A7270">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4230D5" w14:textId="77777777" w:rsidR="003D7B71" w:rsidRDefault="003D7B71">
      <w:r>
        <w:separator/>
      </w:r>
    </w:p>
  </w:endnote>
  <w:endnote w:type="continuationSeparator" w:id="0">
    <w:p w14:paraId="1EABC8CF" w14:textId="77777777" w:rsidR="003D7B71" w:rsidRDefault="003D7B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altName w:val="Arial"/>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824AE" w14:paraId="2EB85742" w14:textId="77777777" w:rsidTr="0083205E">
      <w:trPr>
        <w:tblHeader/>
      </w:trPr>
      <w:tc>
        <w:tcPr>
          <w:tcW w:w="2906" w:type="dxa"/>
          <w:shd w:val="clear" w:color="auto" w:fill="66CCFF"/>
        </w:tcPr>
        <w:p w14:paraId="18DD67A2" w14:textId="77777777" w:rsidR="005824AE" w:rsidRDefault="005824AE" w:rsidP="009B45B9">
          <w:pPr>
            <w:ind w:right="-638"/>
            <w:rPr>
              <w:rFonts w:ascii="Arial" w:hAnsi="Arial" w:cs="Arial"/>
              <w:b/>
              <w:i/>
            </w:rPr>
          </w:pPr>
          <w:r>
            <w:rPr>
              <w:rFonts w:ascii="Arial" w:hAnsi="Arial" w:cs="Arial"/>
              <w:b/>
            </w:rPr>
            <w:t>ATTRI1 – Acte d’engagement</w:t>
          </w:r>
        </w:p>
      </w:tc>
      <w:tc>
        <w:tcPr>
          <w:tcW w:w="5528" w:type="dxa"/>
          <w:shd w:val="clear" w:color="auto" w:fill="66CCFF"/>
        </w:tcPr>
        <w:p w14:paraId="00DD645B" w14:textId="75D06D45" w:rsidR="005824AE" w:rsidRDefault="003736CE" w:rsidP="00FE48C9">
          <w:pPr>
            <w:jc w:val="center"/>
            <w:rPr>
              <w:rFonts w:ascii="Arial" w:hAnsi="Arial" w:cs="Arial"/>
              <w:b/>
            </w:rPr>
          </w:pPr>
          <w:r>
            <w:rPr>
              <w:rFonts w:ascii="Arial" w:hAnsi="Arial" w:cs="Arial"/>
              <w:b/>
              <w:i/>
            </w:rPr>
            <w:t xml:space="preserve">25S008-lot </w:t>
          </w:r>
          <w:r w:rsidR="0015441F">
            <w:rPr>
              <w:rFonts w:ascii="Arial" w:hAnsi="Arial" w:cs="Arial"/>
              <w:b/>
              <w:i/>
            </w:rPr>
            <w:t>6</w:t>
          </w:r>
        </w:p>
      </w:tc>
      <w:tc>
        <w:tcPr>
          <w:tcW w:w="896" w:type="dxa"/>
          <w:shd w:val="clear" w:color="auto" w:fill="66CCFF"/>
        </w:tcPr>
        <w:p w14:paraId="485FBADE" w14:textId="77777777" w:rsidR="005824AE" w:rsidRDefault="005824AE">
          <w:pPr>
            <w:tabs>
              <w:tab w:val="center" w:pos="1366"/>
              <w:tab w:val="right" w:pos="2733"/>
            </w:tabs>
          </w:pPr>
          <w:r>
            <w:rPr>
              <w:rFonts w:ascii="Arial" w:hAnsi="Arial" w:cs="Arial"/>
              <w:b/>
            </w:rPr>
            <w:t xml:space="preserve">Page : </w:t>
          </w:r>
        </w:p>
      </w:tc>
      <w:tc>
        <w:tcPr>
          <w:tcW w:w="567" w:type="dxa"/>
          <w:shd w:val="clear" w:color="auto" w:fill="66CCFF"/>
        </w:tcPr>
        <w:p w14:paraId="1B90BF41" w14:textId="77777777" w:rsidR="005824AE" w:rsidRDefault="005824AE">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1F3682">
            <w:rPr>
              <w:rStyle w:val="Numrodepage"/>
              <w:rFonts w:cs="Arial"/>
              <w:b/>
              <w:noProof/>
            </w:rPr>
            <w:t>7</w:t>
          </w:r>
          <w:r>
            <w:rPr>
              <w:rStyle w:val="Numrodepage"/>
              <w:rFonts w:cs="Arial"/>
              <w:b/>
            </w:rPr>
            <w:fldChar w:fldCharType="end"/>
          </w:r>
        </w:p>
      </w:tc>
      <w:tc>
        <w:tcPr>
          <w:tcW w:w="165" w:type="dxa"/>
          <w:shd w:val="clear" w:color="auto" w:fill="66CCFF"/>
        </w:tcPr>
        <w:p w14:paraId="1B05CF12" w14:textId="77777777" w:rsidR="005824AE" w:rsidRDefault="005824AE">
          <w:pPr>
            <w:jc w:val="center"/>
          </w:pPr>
          <w:r>
            <w:rPr>
              <w:rFonts w:ascii="Arial" w:hAnsi="Arial" w:cs="Arial"/>
              <w:b/>
            </w:rPr>
            <w:t>/</w:t>
          </w:r>
        </w:p>
      </w:tc>
      <w:tc>
        <w:tcPr>
          <w:tcW w:w="544" w:type="dxa"/>
          <w:shd w:val="clear" w:color="auto" w:fill="66CCFF"/>
        </w:tcPr>
        <w:p w14:paraId="48E5B0B1" w14:textId="77777777" w:rsidR="005824AE" w:rsidRDefault="005824AE">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1F3682">
            <w:rPr>
              <w:rStyle w:val="Numrodepage"/>
              <w:rFonts w:cs="Arial"/>
              <w:b/>
              <w:noProof/>
            </w:rPr>
            <w:t>7</w:t>
          </w:r>
          <w:r>
            <w:rPr>
              <w:rStyle w:val="Numrodepage"/>
              <w:rFonts w:cs="Arial"/>
              <w:b/>
            </w:rPr>
            <w:fldChar w:fldCharType="end"/>
          </w:r>
        </w:p>
      </w:tc>
    </w:tr>
  </w:tbl>
  <w:p w14:paraId="70F85A76" w14:textId="77777777" w:rsidR="005824AE" w:rsidRPr="00840934" w:rsidRDefault="004C5755" w:rsidP="00C83930">
    <w:pPr>
      <w:jc w:val="center"/>
    </w:pPr>
    <w:r w:rsidRPr="00C83930">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15BECB" w14:textId="77777777" w:rsidR="003D7B71" w:rsidRDefault="003D7B71">
      <w:r>
        <w:separator/>
      </w:r>
    </w:p>
  </w:footnote>
  <w:footnote w:type="continuationSeparator" w:id="0">
    <w:p w14:paraId="53694292" w14:textId="77777777" w:rsidR="003D7B71" w:rsidRDefault="003D7B71">
      <w:r>
        <w:continuationSeparator/>
      </w:r>
    </w:p>
  </w:footnote>
  <w:footnote w:id="1">
    <w:p w14:paraId="593C2425" w14:textId="77777777" w:rsidR="005824AE" w:rsidRDefault="005824AE">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0000000D"/>
    <w:multiLevelType w:val="multilevel"/>
    <w:tmpl w:val="42F8AE28"/>
    <w:name w:val="WW8Num39"/>
    <w:lvl w:ilvl="0">
      <w:start w:val="3"/>
      <w:numFmt w:val="bullet"/>
      <w:pStyle w:val="Titre"/>
      <w:lvlText w:val="-"/>
      <w:lvlJc w:val="left"/>
      <w:pPr>
        <w:tabs>
          <w:tab w:val="num" w:pos="720"/>
        </w:tabs>
        <w:ind w:left="720" w:hanging="360"/>
      </w:pPr>
      <w:rPr>
        <w:rFonts w:ascii="Times New Roman" w:hAnsi="Times New Roman" w:cs="Times New Roman"/>
      </w:rPr>
    </w:lvl>
    <w:lvl w:ilvl="1">
      <w:numFmt w:val="bullet"/>
      <w:lvlText w:val=""/>
      <w:lvlJc w:val="left"/>
      <w:pPr>
        <w:tabs>
          <w:tab w:val="num" w:pos="1440"/>
        </w:tabs>
        <w:ind w:left="1440" w:hanging="360"/>
      </w:pPr>
      <w:rPr>
        <w:rFonts w:ascii="Wingdings" w:hAnsi="Wingdings" w:cs="Times New Roman"/>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4"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5"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16cid:durableId="2063478776">
    <w:abstractNumId w:val="0"/>
  </w:num>
  <w:num w:numId="2" w16cid:durableId="1809320238">
    <w:abstractNumId w:val="1"/>
  </w:num>
  <w:num w:numId="3" w16cid:durableId="493883002">
    <w:abstractNumId w:val="2"/>
  </w:num>
  <w:num w:numId="4" w16cid:durableId="752820452">
    <w:abstractNumId w:val="5"/>
  </w:num>
  <w:num w:numId="5" w16cid:durableId="1789736719">
    <w:abstractNumId w:val="4"/>
  </w:num>
  <w:num w:numId="6" w16cid:durableId="1923679802">
    <w:abstractNumId w:val="6"/>
  </w:num>
  <w:num w:numId="7" w16cid:durableId="84936887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3"/>
  <w:displayBackgroundShape/>
  <w:embedSystemFonts/>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71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7A65"/>
    <w:rsid w:val="00036500"/>
    <w:rsid w:val="00067F94"/>
    <w:rsid w:val="000A2E05"/>
    <w:rsid w:val="000E0020"/>
    <w:rsid w:val="000F6556"/>
    <w:rsid w:val="0014043E"/>
    <w:rsid w:val="0015441F"/>
    <w:rsid w:val="00156924"/>
    <w:rsid w:val="00166B56"/>
    <w:rsid w:val="00174505"/>
    <w:rsid w:val="001A6B6D"/>
    <w:rsid w:val="001C40C0"/>
    <w:rsid w:val="001C733C"/>
    <w:rsid w:val="001F3682"/>
    <w:rsid w:val="0021527A"/>
    <w:rsid w:val="0021797C"/>
    <w:rsid w:val="00225A1A"/>
    <w:rsid w:val="002904AF"/>
    <w:rsid w:val="002C2CA3"/>
    <w:rsid w:val="002C4B3E"/>
    <w:rsid w:val="002C79D6"/>
    <w:rsid w:val="002E56C1"/>
    <w:rsid w:val="00306797"/>
    <w:rsid w:val="00332B12"/>
    <w:rsid w:val="00354C04"/>
    <w:rsid w:val="003736CE"/>
    <w:rsid w:val="00385E76"/>
    <w:rsid w:val="003A7270"/>
    <w:rsid w:val="003D7B71"/>
    <w:rsid w:val="0043706E"/>
    <w:rsid w:val="0044597F"/>
    <w:rsid w:val="004A2CB3"/>
    <w:rsid w:val="004A7169"/>
    <w:rsid w:val="004C5755"/>
    <w:rsid w:val="004E75A6"/>
    <w:rsid w:val="00513E35"/>
    <w:rsid w:val="00514DAF"/>
    <w:rsid w:val="00532EC7"/>
    <w:rsid w:val="00541CA3"/>
    <w:rsid w:val="005546A9"/>
    <w:rsid w:val="005824AE"/>
    <w:rsid w:val="005846FB"/>
    <w:rsid w:val="005A05C1"/>
    <w:rsid w:val="005A4A3B"/>
    <w:rsid w:val="005A4CB5"/>
    <w:rsid w:val="005B2316"/>
    <w:rsid w:val="005F0DCE"/>
    <w:rsid w:val="0061068C"/>
    <w:rsid w:val="0064560F"/>
    <w:rsid w:val="00660727"/>
    <w:rsid w:val="00662A86"/>
    <w:rsid w:val="0068615F"/>
    <w:rsid w:val="006A37B0"/>
    <w:rsid w:val="006A6B62"/>
    <w:rsid w:val="006B5057"/>
    <w:rsid w:val="006C4338"/>
    <w:rsid w:val="006E404F"/>
    <w:rsid w:val="006F3DF9"/>
    <w:rsid w:val="007060E5"/>
    <w:rsid w:val="00710FD6"/>
    <w:rsid w:val="00730A78"/>
    <w:rsid w:val="00730EA6"/>
    <w:rsid w:val="00757151"/>
    <w:rsid w:val="007909E0"/>
    <w:rsid w:val="0079785C"/>
    <w:rsid w:val="007C3379"/>
    <w:rsid w:val="007D4001"/>
    <w:rsid w:val="007D408E"/>
    <w:rsid w:val="007D7A65"/>
    <w:rsid w:val="007F68A6"/>
    <w:rsid w:val="0083205E"/>
    <w:rsid w:val="00840934"/>
    <w:rsid w:val="00844DAA"/>
    <w:rsid w:val="008450C7"/>
    <w:rsid w:val="00876A73"/>
    <w:rsid w:val="008B2A38"/>
    <w:rsid w:val="009077B5"/>
    <w:rsid w:val="009147F4"/>
    <w:rsid w:val="00930A5C"/>
    <w:rsid w:val="009310BE"/>
    <w:rsid w:val="00934503"/>
    <w:rsid w:val="00972598"/>
    <w:rsid w:val="00983FF3"/>
    <w:rsid w:val="009B1CD0"/>
    <w:rsid w:val="009B45B9"/>
    <w:rsid w:val="009C4738"/>
    <w:rsid w:val="009D661E"/>
    <w:rsid w:val="00A34D04"/>
    <w:rsid w:val="00A63726"/>
    <w:rsid w:val="00AB5FB5"/>
    <w:rsid w:val="00AB6A6F"/>
    <w:rsid w:val="00AE7831"/>
    <w:rsid w:val="00B02608"/>
    <w:rsid w:val="00B0289C"/>
    <w:rsid w:val="00B054DA"/>
    <w:rsid w:val="00B87564"/>
    <w:rsid w:val="00BA44E5"/>
    <w:rsid w:val="00BD767E"/>
    <w:rsid w:val="00BE6078"/>
    <w:rsid w:val="00C23457"/>
    <w:rsid w:val="00C40C12"/>
    <w:rsid w:val="00C630AD"/>
    <w:rsid w:val="00C635C1"/>
    <w:rsid w:val="00C83930"/>
    <w:rsid w:val="00C91060"/>
    <w:rsid w:val="00C911FE"/>
    <w:rsid w:val="00CD185D"/>
    <w:rsid w:val="00CD46CC"/>
    <w:rsid w:val="00CE67FD"/>
    <w:rsid w:val="00D26AD2"/>
    <w:rsid w:val="00D337D7"/>
    <w:rsid w:val="00D412FD"/>
    <w:rsid w:val="00D46BC7"/>
    <w:rsid w:val="00D90A00"/>
    <w:rsid w:val="00E20DB0"/>
    <w:rsid w:val="00E47798"/>
    <w:rsid w:val="00E74C76"/>
    <w:rsid w:val="00E87CE0"/>
    <w:rsid w:val="00E96FF6"/>
    <w:rsid w:val="00EE15E8"/>
    <w:rsid w:val="00F92811"/>
    <w:rsid w:val="00FB737A"/>
    <w:rsid w:val="00FE48C9"/>
    <w:rsid w:val="00FE51D1"/>
    <w:rsid w:val="00FF46C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7169"/>
    <o:shapelayout v:ext="edit">
      <o:idmap v:ext="edit" data="1"/>
    </o:shapelayout>
  </w:shapeDefaults>
  <w:doNotEmbedSmartTags/>
  <w:decimalSymbol w:val=","/>
  <w:listSeparator w:val=";"/>
  <w14:docId w14:val="2DFB478A"/>
  <w15:docId w15:val="{C3AD342F-A8C7-42B7-A38F-577394B43A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63726"/>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paragraph" w:styleId="Titre">
    <w:name w:val="Title"/>
    <w:basedOn w:val="Normal"/>
    <w:link w:val="TitreCar"/>
    <w:qFormat/>
    <w:rsid w:val="009147F4"/>
    <w:pPr>
      <w:keepNext/>
      <w:numPr>
        <w:numId w:val="7"/>
      </w:numPr>
      <w:autoSpaceDE w:val="0"/>
      <w:ind w:right="-1"/>
      <w:jc w:val="both"/>
      <w:outlineLvl w:val="0"/>
    </w:pPr>
    <w:rPr>
      <w:rFonts w:ascii="Arial" w:hAnsi="Arial" w:cs="Arial"/>
      <w:b/>
      <w:bCs/>
      <w:color w:val="4F81BD" w:themeColor="accent1"/>
      <w:kern w:val="1"/>
      <w:sz w:val="32"/>
      <w:szCs w:val="32"/>
      <w:lang w:eastAsia="ar-SA"/>
    </w:rPr>
  </w:style>
  <w:style w:type="character" w:customStyle="1" w:styleId="TitreCar">
    <w:name w:val="Titre Car"/>
    <w:basedOn w:val="Policepardfaut"/>
    <w:link w:val="Titre"/>
    <w:rsid w:val="009147F4"/>
    <w:rPr>
      <w:rFonts w:ascii="Arial" w:hAnsi="Arial" w:cs="Arial"/>
      <w:b/>
      <w:bCs/>
      <w:color w:val="4F81BD" w:themeColor="accent1"/>
      <w:kern w:val="1"/>
      <w:sz w:val="32"/>
      <w:szCs w:val="32"/>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770668328">
      <w:bodyDiv w:val="1"/>
      <w:marLeft w:val="0"/>
      <w:marRight w:val="0"/>
      <w:marTop w:val="0"/>
      <w:marBottom w:val="0"/>
      <w:divBdr>
        <w:top w:val="none" w:sz="0" w:space="0" w:color="auto"/>
        <w:left w:val="none" w:sz="0" w:space="0" w:color="auto"/>
        <w:bottom w:val="none" w:sz="0" w:space="0" w:color="auto"/>
        <w:right w:val="none" w:sz="0" w:space="0" w:color="auto"/>
      </w:divBdr>
    </w:div>
    <w:div w:id="1585531605">
      <w:bodyDiv w:val="1"/>
      <w:marLeft w:val="0"/>
      <w:marRight w:val="0"/>
      <w:marTop w:val="0"/>
      <w:marBottom w:val="0"/>
      <w:divBdr>
        <w:top w:val="none" w:sz="0" w:space="0" w:color="auto"/>
        <w:left w:val="none" w:sz="0" w:space="0" w:color="auto"/>
        <w:bottom w:val="none" w:sz="0" w:space="0" w:color="auto"/>
        <w:right w:val="none" w:sz="0" w:space="0" w:color="auto"/>
      </w:divBdr>
    </w:div>
    <w:div w:id="1910188388">
      <w:bodyDiv w:val="1"/>
      <w:marLeft w:val="0"/>
      <w:marRight w:val="0"/>
      <w:marTop w:val="0"/>
      <w:marBottom w:val="0"/>
      <w:divBdr>
        <w:top w:val="none" w:sz="0" w:space="0" w:color="auto"/>
        <w:left w:val="none" w:sz="0" w:space="0" w:color="auto"/>
        <w:bottom w:val="none" w:sz="0" w:space="0" w:color="auto"/>
        <w:right w:val="none" w:sz="0" w:space="0" w:color="auto"/>
      </w:divBdr>
    </w:div>
    <w:div w:id="19940199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C6869A-6686-465A-B80C-D1E81FF76F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2</TotalTime>
  <Pages>6</Pages>
  <Words>2127</Words>
  <Characters>11701</Characters>
  <Application>Microsoft Office Word</Application>
  <DocSecurity>0</DocSecurity>
  <Lines>97</Lines>
  <Paragraphs>27</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13801</CharactersWithSpaces>
  <SharedDoc>false</SharedDoc>
  <HLinks>
    <vt:vector size="96" baseType="variant">
      <vt:variant>
        <vt:i4>7602259</vt:i4>
      </vt:variant>
      <vt:variant>
        <vt:i4>119</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116</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93</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90</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73</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70</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TARRES Stephanie</cp:lastModifiedBy>
  <cp:revision>3</cp:revision>
  <cp:lastPrinted>2016-11-04T11:53:00Z</cp:lastPrinted>
  <dcterms:created xsi:type="dcterms:W3CDTF">2025-07-21T13:56:00Z</dcterms:created>
  <dcterms:modified xsi:type="dcterms:W3CDTF">2025-07-21T13:59:00Z</dcterms:modified>
</cp:coreProperties>
</file>